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A886C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</w:rPr>
      </w:pPr>
    </w:p>
    <w:p w14:paraId="4A404790" w14:textId="47672389" w:rsidR="008730EF" w:rsidRPr="000E7162" w:rsidRDefault="000E7162" w:rsidP="000E7162">
      <w:pPr>
        <w:spacing w:line="276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Wykonawca:</w:t>
      </w:r>
    </w:p>
    <w:p w14:paraId="1F063F39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</w:rPr>
      </w:pPr>
      <w:r w:rsidRPr="000E7162">
        <w:rPr>
          <w:rFonts w:ascii="Arial" w:eastAsia="Times New Roman" w:hAnsi="Arial" w:cs="Arial"/>
        </w:rPr>
        <w:t>….............................................................</w:t>
      </w:r>
    </w:p>
    <w:p w14:paraId="4DB4345D" w14:textId="77777777" w:rsidR="008730EF" w:rsidRPr="000E7162" w:rsidRDefault="008730EF" w:rsidP="000E7162">
      <w:pPr>
        <w:spacing w:line="276" w:lineRule="auto"/>
        <w:rPr>
          <w:rFonts w:ascii="Arial" w:hAnsi="Arial" w:cs="Arial"/>
          <w:i/>
          <w:iCs/>
        </w:rPr>
      </w:pPr>
    </w:p>
    <w:p w14:paraId="1549B8A4" w14:textId="77777777" w:rsidR="008730EF" w:rsidRPr="000E7162" w:rsidRDefault="008730EF" w:rsidP="000E7162">
      <w:pPr>
        <w:spacing w:line="276" w:lineRule="auto"/>
        <w:rPr>
          <w:rFonts w:ascii="Arial" w:hAnsi="Arial" w:cs="Arial"/>
        </w:rPr>
      </w:pPr>
    </w:p>
    <w:p w14:paraId="483D31C9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</w:rPr>
      </w:pPr>
      <w:r w:rsidRPr="000E7162">
        <w:rPr>
          <w:rFonts w:ascii="Arial" w:eastAsia="Times New Roman" w:hAnsi="Arial" w:cs="Arial"/>
        </w:rPr>
        <w:t>Zamawiający:</w:t>
      </w:r>
    </w:p>
    <w:p w14:paraId="6EABCD6C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</w:rPr>
      </w:pPr>
    </w:p>
    <w:p w14:paraId="4FF4AD88" w14:textId="77777777" w:rsidR="008730EF" w:rsidRPr="000E7162" w:rsidRDefault="008730EF" w:rsidP="000E7162">
      <w:pPr>
        <w:tabs>
          <w:tab w:val="left" w:pos="0"/>
        </w:tabs>
        <w:spacing w:line="276" w:lineRule="auto"/>
        <w:rPr>
          <w:rFonts w:ascii="Arial" w:eastAsia="Times New Roman" w:hAnsi="Arial" w:cs="Arial"/>
          <w:b/>
        </w:rPr>
      </w:pPr>
      <w:r w:rsidRPr="000E7162">
        <w:rPr>
          <w:rFonts w:ascii="Arial" w:eastAsia="Times New Roman" w:hAnsi="Arial" w:cs="Arial"/>
          <w:b/>
        </w:rPr>
        <w:t>GMINA TARNOWSKIE GÓRY</w:t>
      </w:r>
    </w:p>
    <w:p w14:paraId="78B219A3" w14:textId="77777777" w:rsidR="008730EF" w:rsidRPr="000E7162" w:rsidRDefault="008730EF" w:rsidP="000E7162">
      <w:pPr>
        <w:tabs>
          <w:tab w:val="left" w:pos="0"/>
        </w:tabs>
        <w:spacing w:line="276" w:lineRule="auto"/>
        <w:rPr>
          <w:rFonts w:ascii="Arial" w:eastAsia="Times New Roman" w:hAnsi="Arial" w:cs="Arial"/>
          <w:b/>
        </w:rPr>
      </w:pPr>
      <w:r w:rsidRPr="000E7162">
        <w:rPr>
          <w:rFonts w:ascii="Arial" w:eastAsia="Times New Roman" w:hAnsi="Arial" w:cs="Arial"/>
          <w:b/>
        </w:rPr>
        <w:t>MIEJSKI OŚRODEK POMOCY SPOŁECZNEJ</w:t>
      </w:r>
    </w:p>
    <w:p w14:paraId="638E7D3F" w14:textId="77777777" w:rsidR="008730EF" w:rsidRPr="000E7162" w:rsidRDefault="008730EF" w:rsidP="000E7162">
      <w:pPr>
        <w:tabs>
          <w:tab w:val="left" w:pos="0"/>
        </w:tabs>
        <w:spacing w:line="276" w:lineRule="auto"/>
        <w:rPr>
          <w:rFonts w:ascii="Arial" w:hAnsi="Arial" w:cs="Arial"/>
          <w:b/>
        </w:rPr>
      </w:pPr>
      <w:r w:rsidRPr="000E7162">
        <w:rPr>
          <w:rFonts w:ascii="Arial" w:eastAsia="Times New Roman" w:hAnsi="Arial" w:cs="Arial"/>
          <w:b/>
        </w:rPr>
        <w:t>ul. JANASA 9</w:t>
      </w:r>
    </w:p>
    <w:p w14:paraId="6C67BD9D" w14:textId="77777777" w:rsidR="008730EF" w:rsidRPr="000E7162" w:rsidRDefault="008730EF" w:rsidP="000E7162">
      <w:pPr>
        <w:tabs>
          <w:tab w:val="left" w:pos="0"/>
        </w:tabs>
        <w:spacing w:line="276" w:lineRule="auto"/>
        <w:rPr>
          <w:rFonts w:ascii="Arial" w:hAnsi="Arial" w:cs="Arial"/>
          <w:b/>
        </w:rPr>
      </w:pPr>
      <w:r w:rsidRPr="000E7162">
        <w:rPr>
          <w:rFonts w:ascii="Arial" w:eastAsia="Times New Roman" w:hAnsi="Arial" w:cs="Arial"/>
          <w:b/>
        </w:rPr>
        <w:t>42-612</w:t>
      </w:r>
      <w:r w:rsidRPr="000E7162">
        <w:rPr>
          <w:rFonts w:ascii="Arial" w:eastAsia="Arial" w:hAnsi="Arial" w:cs="Arial"/>
          <w:b/>
        </w:rPr>
        <w:t xml:space="preserve"> </w:t>
      </w:r>
      <w:r w:rsidRPr="000E7162">
        <w:rPr>
          <w:rFonts w:ascii="Arial" w:hAnsi="Arial" w:cs="Arial"/>
          <w:b/>
        </w:rPr>
        <w:t>TARNOWSKIE</w:t>
      </w:r>
      <w:r w:rsidRPr="000E7162">
        <w:rPr>
          <w:rFonts w:ascii="Arial" w:eastAsia="Arial" w:hAnsi="Arial" w:cs="Arial"/>
          <w:b/>
        </w:rPr>
        <w:t xml:space="preserve"> </w:t>
      </w:r>
      <w:r w:rsidRPr="000E7162">
        <w:rPr>
          <w:rFonts w:ascii="Arial" w:hAnsi="Arial" w:cs="Arial"/>
          <w:b/>
        </w:rPr>
        <w:t>GÓRY</w:t>
      </w:r>
    </w:p>
    <w:p w14:paraId="62E2272B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</w:rPr>
      </w:pPr>
    </w:p>
    <w:p w14:paraId="190595A2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968"/>
      </w:tblGrid>
      <w:tr w:rsidR="008730EF" w:rsidRPr="000E7162" w14:paraId="6609C009" w14:textId="77777777" w:rsidTr="000623B3">
        <w:tc>
          <w:tcPr>
            <w:tcW w:w="10487" w:type="dxa"/>
          </w:tcPr>
          <w:p w14:paraId="064A28BE" w14:textId="77777777" w:rsidR="008730EF" w:rsidRPr="000E7162" w:rsidRDefault="008730EF" w:rsidP="00555341">
            <w:pPr>
              <w:spacing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0E7162">
              <w:rPr>
                <w:rFonts w:ascii="Arial" w:eastAsia="Times New Roman" w:hAnsi="Arial" w:cs="Arial"/>
                <w:b/>
              </w:rPr>
              <w:t>Wykaz</w:t>
            </w:r>
            <w:r w:rsidRPr="000E7162">
              <w:rPr>
                <w:rFonts w:ascii="Arial" w:eastAsia="Arial" w:hAnsi="Arial" w:cs="Arial"/>
                <w:b/>
              </w:rPr>
              <w:t xml:space="preserve"> usług</w:t>
            </w:r>
          </w:p>
        </w:tc>
      </w:tr>
    </w:tbl>
    <w:p w14:paraId="1F191042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  <w:b/>
        </w:rPr>
      </w:pPr>
    </w:p>
    <w:p w14:paraId="1F91788A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  <w:b/>
        </w:rPr>
      </w:pPr>
    </w:p>
    <w:p w14:paraId="22A1BA06" w14:textId="5CE87131" w:rsidR="008730EF" w:rsidRPr="000E7162" w:rsidRDefault="008730EF" w:rsidP="00555341">
      <w:pPr>
        <w:spacing w:line="276" w:lineRule="auto"/>
        <w:jc w:val="center"/>
        <w:rPr>
          <w:rFonts w:ascii="Arial" w:hAnsi="Arial" w:cs="Arial"/>
        </w:rPr>
      </w:pPr>
      <w:r w:rsidRPr="000E7162">
        <w:rPr>
          <w:rFonts w:ascii="Arial" w:eastAsia="Times New Roman" w:hAnsi="Arial" w:cs="Arial"/>
        </w:rPr>
        <w:t xml:space="preserve">Nazwa postępowania: </w:t>
      </w:r>
      <w:r w:rsidR="00555341">
        <w:rPr>
          <w:rFonts w:ascii="Arial" w:eastAsia="Times New Roman" w:hAnsi="Arial" w:cs="Arial"/>
        </w:rPr>
        <w:br/>
      </w:r>
      <w:r w:rsidR="00555341" w:rsidRPr="00555341">
        <w:rPr>
          <w:rFonts w:ascii="Arial" w:hAnsi="Arial" w:cs="Arial"/>
          <w:b/>
          <w:bCs/>
        </w:rPr>
        <w:t xml:space="preserve">Świadczenie usługi cateringowej </w:t>
      </w:r>
      <w:r w:rsidR="00CC55EB">
        <w:rPr>
          <w:rFonts w:ascii="Arial" w:hAnsi="Arial" w:cs="Arial"/>
          <w:b/>
          <w:bCs/>
        </w:rPr>
        <w:t>do Schroniska dla Bezdomnych</w:t>
      </w:r>
      <w:r w:rsidR="00555341" w:rsidRPr="00555341">
        <w:rPr>
          <w:rFonts w:ascii="Arial" w:hAnsi="Arial" w:cs="Arial"/>
          <w:b/>
          <w:bCs/>
        </w:rPr>
        <w:t xml:space="preserve"> w 2026 r.</w:t>
      </w:r>
      <w:r w:rsidR="00555341">
        <w:rPr>
          <w:rFonts w:ascii="Arial" w:hAnsi="Arial" w:cs="Arial"/>
          <w:b/>
          <w:bCs/>
        </w:rPr>
        <w:t xml:space="preserve"> </w:t>
      </w:r>
      <w:r w:rsidR="00CC55EB">
        <w:rPr>
          <w:rFonts w:ascii="Arial" w:hAnsi="Arial" w:cs="Arial"/>
          <w:b/>
          <w:bCs/>
        </w:rPr>
        <w:br/>
      </w:r>
      <w:r w:rsidRPr="000E7162">
        <w:rPr>
          <w:rFonts w:ascii="Arial" w:eastAsia="Times New Roman" w:hAnsi="Arial" w:cs="Arial"/>
        </w:rPr>
        <w:t>przedkładam</w:t>
      </w:r>
      <w:r w:rsidRPr="000E7162">
        <w:rPr>
          <w:rFonts w:ascii="Arial" w:eastAsia="Arial" w:hAnsi="Arial" w:cs="Arial"/>
        </w:rPr>
        <w:t xml:space="preserve"> </w:t>
      </w:r>
      <w:r w:rsidRPr="000E7162">
        <w:rPr>
          <w:rFonts w:ascii="Arial" w:hAnsi="Arial" w:cs="Arial"/>
        </w:rPr>
        <w:t>poniższy</w:t>
      </w:r>
      <w:r w:rsidRPr="000E7162">
        <w:rPr>
          <w:rFonts w:ascii="Arial" w:eastAsia="Arial" w:hAnsi="Arial" w:cs="Arial"/>
        </w:rPr>
        <w:t xml:space="preserve"> </w:t>
      </w:r>
      <w:r w:rsidRPr="000E7162">
        <w:rPr>
          <w:rFonts w:ascii="Arial" w:hAnsi="Arial" w:cs="Arial"/>
        </w:rPr>
        <w:t>wykaz,</w:t>
      </w:r>
      <w:r w:rsidRPr="000E7162">
        <w:rPr>
          <w:rFonts w:ascii="Arial" w:eastAsia="Arial" w:hAnsi="Arial" w:cs="Arial"/>
        </w:rPr>
        <w:t xml:space="preserve"> </w:t>
      </w:r>
      <w:r w:rsidRPr="000E7162">
        <w:rPr>
          <w:rFonts w:ascii="Arial" w:hAnsi="Arial" w:cs="Arial"/>
        </w:rPr>
        <w:t>dla</w:t>
      </w:r>
      <w:r w:rsidRPr="000E7162">
        <w:rPr>
          <w:rFonts w:ascii="Arial" w:eastAsia="Arial" w:hAnsi="Arial" w:cs="Arial"/>
        </w:rPr>
        <w:t xml:space="preserve"> </w:t>
      </w:r>
      <w:r w:rsidRPr="000E7162">
        <w:rPr>
          <w:rFonts w:ascii="Arial" w:hAnsi="Arial" w:cs="Arial"/>
        </w:rPr>
        <w:t>celów</w:t>
      </w:r>
      <w:r w:rsidRPr="000E7162">
        <w:rPr>
          <w:rFonts w:ascii="Arial" w:eastAsia="Arial" w:hAnsi="Arial" w:cs="Arial"/>
        </w:rPr>
        <w:t xml:space="preserve"> </w:t>
      </w:r>
      <w:r w:rsidRPr="000E7162">
        <w:rPr>
          <w:rFonts w:ascii="Arial" w:hAnsi="Arial" w:cs="Arial"/>
        </w:rPr>
        <w:t>potwierdzenia</w:t>
      </w:r>
      <w:r w:rsidRPr="000E7162">
        <w:rPr>
          <w:rFonts w:ascii="Arial" w:eastAsia="Arial" w:hAnsi="Arial" w:cs="Arial"/>
        </w:rPr>
        <w:t xml:space="preserve"> </w:t>
      </w:r>
      <w:r w:rsidRPr="000E7162">
        <w:rPr>
          <w:rFonts w:ascii="Arial" w:hAnsi="Arial" w:cs="Arial"/>
        </w:rPr>
        <w:t>spełnienia</w:t>
      </w:r>
      <w:r w:rsidRPr="000E7162">
        <w:rPr>
          <w:rFonts w:ascii="Arial" w:eastAsia="Arial" w:hAnsi="Arial" w:cs="Arial"/>
        </w:rPr>
        <w:t xml:space="preserve"> </w:t>
      </w:r>
      <w:r w:rsidRPr="000E7162">
        <w:rPr>
          <w:rFonts w:ascii="Arial" w:hAnsi="Arial" w:cs="Arial"/>
        </w:rPr>
        <w:t>warunku</w:t>
      </w:r>
      <w:r w:rsidRPr="000E7162">
        <w:rPr>
          <w:rFonts w:ascii="Arial" w:eastAsia="Arial" w:hAnsi="Arial" w:cs="Arial"/>
        </w:rPr>
        <w:t xml:space="preserve"> </w:t>
      </w:r>
      <w:r w:rsidRPr="000E7162">
        <w:rPr>
          <w:rFonts w:ascii="Arial" w:hAnsi="Arial" w:cs="Arial"/>
        </w:rPr>
        <w:t>udziału</w:t>
      </w:r>
      <w:r w:rsidRPr="000E7162">
        <w:rPr>
          <w:rFonts w:ascii="Arial" w:eastAsia="Arial" w:hAnsi="Arial" w:cs="Arial"/>
        </w:rPr>
        <w:t xml:space="preserve"> </w:t>
      </w:r>
      <w:r w:rsidR="00555341">
        <w:rPr>
          <w:rFonts w:ascii="Arial" w:eastAsia="Arial" w:hAnsi="Arial" w:cs="Arial"/>
        </w:rPr>
        <w:br/>
      </w:r>
      <w:r w:rsidRPr="000E7162">
        <w:rPr>
          <w:rFonts w:ascii="Arial" w:eastAsia="Times New Roman" w:hAnsi="Arial" w:cs="Arial"/>
        </w:rPr>
        <w:t>w</w:t>
      </w:r>
      <w:r w:rsidRPr="000E7162">
        <w:rPr>
          <w:rFonts w:ascii="Arial" w:eastAsia="Arial" w:hAnsi="Arial" w:cs="Arial"/>
        </w:rPr>
        <w:t xml:space="preserve"> </w:t>
      </w:r>
      <w:r w:rsidRPr="000E7162">
        <w:rPr>
          <w:rFonts w:ascii="Arial" w:hAnsi="Arial" w:cs="Arial"/>
        </w:rPr>
        <w:t>postępowaniu</w:t>
      </w:r>
    </w:p>
    <w:p w14:paraId="316A4F19" w14:textId="77777777" w:rsidR="008730EF" w:rsidRPr="000E7162" w:rsidRDefault="008730EF" w:rsidP="000E7162">
      <w:pPr>
        <w:pStyle w:val="WW-Tekstpodstawowy2"/>
        <w:spacing w:line="276" w:lineRule="auto"/>
        <w:jc w:val="left"/>
        <w:rPr>
          <w:rFonts w:eastAsia="Times New Roman"/>
        </w:rPr>
      </w:pPr>
    </w:p>
    <w:p w14:paraId="56694088" w14:textId="77777777" w:rsidR="008730EF" w:rsidRPr="000E7162" w:rsidRDefault="008730EF" w:rsidP="000E7162">
      <w:pPr>
        <w:pStyle w:val="WW-Tekstpodstawowy2"/>
        <w:spacing w:line="276" w:lineRule="auto"/>
        <w:jc w:val="left"/>
        <w:rPr>
          <w:rFonts w:eastAsia="Times New Roman"/>
        </w:rPr>
      </w:pPr>
    </w:p>
    <w:tbl>
      <w:tblPr>
        <w:tblW w:w="10064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6"/>
        <w:gridCol w:w="3238"/>
        <w:gridCol w:w="1902"/>
        <w:gridCol w:w="1902"/>
        <w:gridCol w:w="2456"/>
      </w:tblGrid>
      <w:tr w:rsidR="008730EF" w:rsidRPr="000E7162" w14:paraId="0DF8F959" w14:textId="77777777" w:rsidTr="00555341">
        <w:trPr>
          <w:trHeight w:hRule="exact" w:val="1174"/>
          <w:tblHeader/>
          <w:jc w:val="center"/>
        </w:trPr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EDD8211" w14:textId="77777777" w:rsidR="008730EF" w:rsidRPr="000E7162" w:rsidRDefault="008730EF" w:rsidP="00555341">
            <w:pPr>
              <w:pStyle w:val="Tekstpodstawowy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0E7162">
              <w:rPr>
                <w:rFonts w:ascii="Arial" w:eastAsia="Times New Roman" w:hAnsi="Arial" w:cs="Arial"/>
                <w:bCs/>
                <w:iCs/>
              </w:rPr>
              <w:t>Lp.</w:t>
            </w:r>
          </w:p>
        </w:tc>
        <w:tc>
          <w:tcPr>
            <w:tcW w:w="32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7C07863" w14:textId="15362D9C" w:rsidR="008730EF" w:rsidRPr="000E7162" w:rsidRDefault="008730EF" w:rsidP="00555341">
            <w:pPr>
              <w:pStyle w:val="Tekstpodstawowy"/>
              <w:snapToGrid w:val="0"/>
              <w:spacing w:after="0" w:line="276" w:lineRule="auto"/>
              <w:jc w:val="center"/>
              <w:rPr>
                <w:rFonts w:ascii="Arial" w:hAnsi="Arial" w:cs="Arial"/>
                <w:bCs/>
                <w:iCs/>
              </w:rPr>
            </w:pPr>
            <w:r w:rsidRPr="000E7162">
              <w:rPr>
                <w:rFonts w:ascii="Arial" w:eastAsia="Times New Roman" w:hAnsi="Arial" w:cs="Arial"/>
                <w:bCs/>
                <w:iCs/>
              </w:rPr>
              <w:t>Przedmiot</w:t>
            </w:r>
            <w:r w:rsidRPr="000E7162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0E7162">
              <w:rPr>
                <w:rFonts w:ascii="Arial" w:hAnsi="Arial" w:cs="Arial"/>
                <w:bCs/>
                <w:iCs/>
              </w:rPr>
              <w:t>usługi</w:t>
            </w:r>
          </w:p>
        </w:tc>
        <w:tc>
          <w:tcPr>
            <w:tcW w:w="19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D75E49" w14:textId="77777777" w:rsidR="008730EF" w:rsidRPr="000E7162" w:rsidRDefault="008730EF" w:rsidP="00555341">
            <w:pPr>
              <w:pStyle w:val="Tekstpodstawowy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0E7162">
              <w:rPr>
                <w:rFonts w:ascii="Arial" w:eastAsia="Times New Roman" w:hAnsi="Arial" w:cs="Arial"/>
                <w:bCs/>
                <w:iCs/>
              </w:rPr>
              <w:t>Wartość</w:t>
            </w:r>
          </w:p>
        </w:tc>
        <w:tc>
          <w:tcPr>
            <w:tcW w:w="19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A48D4C9" w14:textId="77777777" w:rsidR="008730EF" w:rsidRPr="000E7162" w:rsidRDefault="008730EF" w:rsidP="00555341">
            <w:pPr>
              <w:pStyle w:val="Tekstpodstawowy"/>
              <w:snapToGrid w:val="0"/>
              <w:spacing w:after="0" w:line="276" w:lineRule="auto"/>
              <w:jc w:val="center"/>
              <w:rPr>
                <w:rFonts w:ascii="Arial" w:hAnsi="Arial" w:cs="Arial"/>
                <w:bCs/>
                <w:iCs/>
              </w:rPr>
            </w:pPr>
            <w:r w:rsidRPr="000E7162">
              <w:rPr>
                <w:rFonts w:ascii="Arial" w:eastAsia="Times New Roman" w:hAnsi="Arial" w:cs="Arial"/>
                <w:bCs/>
                <w:iCs/>
              </w:rPr>
              <w:t>Daty</w:t>
            </w:r>
            <w:r w:rsidRPr="000E7162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0E7162">
              <w:rPr>
                <w:rFonts w:ascii="Arial" w:hAnsi="Arial" w:cs="Arial"/>
                <w:bCs/>
                <w:iCs/>
              </w:rPr>
              <w:t>wykonania</w:t>
            </w:r>
          </w:p>
        </w:tc>
        <w:tc>
          <w:tcPr>
            <w:tcW w:w="24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717FAB0" w14:textId="5A80685A" w:rsidR="008730EF" w:rsidRPr="000E7162" w:rsidRDefault="008730EF" w:rsidP="00555341">
            <w:pPr>
              <w:pStyle w:val="Tekstpodstawowy"/>
              <w:snapToGrid w:val="0"/>
              <w:spacing w:after="0" w:line="276" w:lineRule="auto"/>
              <w:jc w:val="center"/>
              <w:rPr>
                <w:rFonts w:ascii="Arial" w:hAnsi="Arial" w:cs="Arial"/>
                <w:bCs/>
                <w:iCs/>
              </w:rPr>
            </w:pPr>
            <w:r w:rsidRPr="000E7162">
              <w:rPr>
                <w:rFonts w:ascii="Arial" w:eastAsia="Times New Roman" w:hAnsi="Arial" w:cs="Arial"/>
                <w:bCs/>
                <w:iCs/>
              </w:rPr>
              <w:t>Podmiot</w:t>
            </w:r>
            <w:r w:rsidR="00555341">
              <w:rPr>
                <w:rFonts w:ascii="Arial" w:eastAsia="Times New Roman" w:hAnsi="Arial" w:cs="Arial"/>
                <w:bCs/>
                <w:iCs/>
              </w:rPr>
              <w:t>,</w:t>
            </w:r>
            <w:r w:rsidRPr="000E7162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0E7162">
              <w:rPr>
                <w:rFonts w:ascii="Arial" w:hAnsi="Arial" w:cs="Arial"/>
                <w:bCs/>
                <w:iCs/>
              </w:rPr>
              <w:t>na</w:t>
            </w:r>
            <w:r w:rsidRPr="000E7162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0E7162">
              <w:rPr>
                <w:rFonts w:ascii="Arial" w:hAnsi="Arial" w:cs="Arial"/>
                <w:bCs/>
                <w:iCs/>
              </w:rPr>
              <w:t>rzecz</w:t>
            </w:r>
            <w:r w:rsidRPr="000E7162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0E7162">
              <w:rPr>
                <w:rFonts w:ascii="Arial" w:hAnsi="Arial" w:cs="Arial"/>
                <w:bCs/>
                <w:iCs/>
              </w:rPr>
              <w:t>którego</w:t>
            </w:r>
            <w:r w:rsidRPr="000E7162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0E7162">
              <w:rPr>
                <w:rFonts w:ascii="Arial" w:hAnsi="Arial" w:cs="Arial"/>
                <w:bCs/>
                <w:iCs/>
              </w:rPr>
              <w:t>usługa została</w:t>
            </w:r>
            <w:r w:rsidRPr="000E7162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0E7162">
              <w:rPr>
                <w:rFonts w:ascii="Arial" w:hAnsi="Arial" w:cs="Arial"/>
                <w:bCs/>
                <w:iCs/>
              </w:rPr>
              <w:t>wykonana</w:t>
            </w:r>
          </w:p>
        </w:tc>
      </w:tr>
      <w:tr w:rsidR="008730EF" w:rsidRPr="000E7162" w14:paraId="4F2938AF" w14:textId="77777777" w:rsidTr="00555341">
        <w:trPr>
          <w:trHeight w:val="333"/>
          <w:jc w:val="center"/>
        </w:trPr>
        <w:tc>
          <w:tcPr>
            <w:tcW w:w="566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238282C8" w14:textId="77777777" w:rsidR="008730EF" w:rsidRPr="000E7162" w:rsidRDefault="008730EF" w:rsidP="000E7162">
            <w:pPr>
              <w:pStyle w:val="Tekstpodstawowy"/>
              <w:snapToGrid w:val="0"/>
              <w:spacing w:line="276" w:lineRule="auto"/>
              <w:rPr>
                <w:rFonts w:ascii="Arial" w:eastAsia="Times New Roman" w:hAnsi="Arial" w:cs="Arial"/>
                <w:bCs/>
                <w:iCs/>
              </w:rPr>
            </w:pPr>
            <w:r w:rsidRPr="000E7162">
              <w:rPr>
                <w:rFonts w:ascii="Arial" w:eastAsia="Times New Roman" w:hAnsi="Arial" w:cs="Arial"/>
                <w:bCs/>
                <w:iCs/>
              </w:rPr>
              <w:t>1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</w:tcPr>
          <w:p w14:paraId="60DFF604" w14:textId="77777777" w:rsidR="008730EF" w:rsidRPr="000E7162" w:rsidRDefault="008730EF" w:rsidP="000E7162">
            <w:pPr>
              <w:pStyle w:val="Tekstpodstawowy"/>
              <w:snapToGrid w:val="0"/>
              <w:spacing w:line="276" w:lineRule="auto"/>
              <w:rPr>
                <w:rFonts w:ascii="Arial" w:eastAsia="Times New Roman" w:hAnsi="Arial" w:cs="Arial"/>
                <w:bCs/>
                <w:iCs/>
              </w:rPr>
            </w:pPr>
          </w:p>
        </w:tc>
        <w:tc>
          <w:tcPr>
            <w:tcW w:w="19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EDDC9C" w14:textId="77777777" w:rsidR="008730EF" w:rsidRPr="000E7162" w:rsidRDefault="008730EF" w:rsidP="000E7162">
            <w:pPr>
              <w:pStyle w:val="Tekstpodstawowy"/>
              <w:snapToGrid w:val="0"/>
              <w:spacing w:line="276" w:lineRule="auto"/>
              <w:rPr>
                <w:rFonts w:ascii="Arial" w:eastAsia="Times New Roman" w:hAnsi="Arial" w:cs="Arial"/>
                <w:bCs/>
                <w:iCs/>
              </w:rPr>
            </w:pPr>
          </w:p>
        </w:tc>
        <w:tc>
          <w:tcPr>
            <w:tcW w:w="1902" w:type="dxa"/>
            <w:tcBorders>
              <w:left w:val="single" w:sz="1" w:space="0" w:color="000000"/>
              <w:bottom w:val="single" w:sz="1" w:space="0" w:color="000000"/>
            </w:tcBorders>
          </w:tcPr>
          <w:p w14:paraId="62350863" w14:textId="77777777" w:rsidR="008730EF" w:rsidRPr="000E7162" w:rsidRDefault="008730EF" w:rsidP="000E7162">
            <w:pPr>
              <w:pStyle w:val="Tekstpodstawowy"/>
              <w:snapToGrid w:val="0"/>
              <w:spacing w:line="276" w:lineRule="auto"/>
              <w:rPr>
                <w:rFonts w:ascii="Arial" w:eastAsia="Times New Roman" w:hAnsi="Arial" w:cs="Arial"/>
                <w:bCs/>
                <w:iCs/>
              </w:rPr>
            </w:pPr>
          </w:p>
        </w:tc>
        <w:tc>
          <w:tcPr>
            <w:tcW w:w="24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8FB541" w14:textId="77777777" w:rsidR="008730EF" w:rsidRPr="000E7162" w:rsidRDefault="008730EF" w:rsidP="000E7162">
            <w:pPr>
              <w:pStyle w:val="Tekstpodstawowy"/>
              <w:snapToGrid w:val="0"/>
              <w:spacing w:line="276" w:lineRule="auto"/>
              <w:rPr>
                <w:rFonts w:ascii="Arial" w:eastAsia="Times New Roman" w:hAnsi="Arial" w:cs="Arial"/>
                <w:bCs/>
                <w:iCs/>
              </w:rPr>
            </w:pPr>
          </w:p>
        </w:tc>
      </w:tr>
      <w:tr w:rsidR="008730EF" w:rsidRPr="000E7162" w14:paraId="0BECFA4A" w14:textId="77777777" w:rsidTr="00555341">
        <w:trPr>
          <w:trHeight w:val="333"/>
          <w:jc w:val="center"/>
        </w:trPr>
        <w:tc>
          <w:tcPr>
            <w:tcW w:w="566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7B7062A5" w14:textId="77777777" w:rsidR="008730EF" w:rsidRPr="000E7162" w:rsidRDefault="008730EF" w:rsidP="000E7162">
            <w:pPr>
              <w:pStyle w:val="Tekstpodstawowy"/>
              <w:snapToGrid w:val="0"/>
              <w:spacing w:line="276" w:lineRule="auto"/>
              <w:rPr>
                <w:rFonts w:ascii="Arial" w:eastAsia="Times New Roman" w:hAnsi="Arial" w:cs="Arial"/>
                <w:bCs/>
                <w:iCs/>
              </w:rPr>
            </w:pPr>
            <w:r w:rsidRPr="000E7162">
              <w:rPr>
                <w:rFonts w:ascii="Arial" w:eastAsia="Times New Roman" w:hAnsi="Arial" w:cs="Arial"/>
                <w:bCs/>
                <w:iCs/>
              </w:rPr>
              <w:t>2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</w:tcPr>
          <w:p w14:paraId="21854250" w14:textId="77777777" w:rsidR="008730EF" w:rsidRPr="000E7162" w:rsidRDefault="008730EF" w:rsidP="000E7162">
            <w:pPr>
              <w:pStyle w:val="Tekstpodstawowy"/>
              <w:snapToGrid w:val="0"/>
              <w:spacing w:line="276" w:lineRule="auto"/>
              <w:rPr>
                <w:rFonts w:ascii="Arial" w:eastAsia="Times New Roman" w:hAnsi="Arial" w:cs="Arial"/>
                <w:bCs/>
                <w:iCs/>
              </w:rPr>
            </w:pPr>
          </w:p>
        </w:tc>
        <w:tc>
          <w:tcPr>
            <w:tcW w:w="19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4DBFF9" w14:textId="77777777" w:rsidR="008730EF" w:rsidRPr="000E7162" w:rsidRDefault="008730EF" w:rsidP="000E7162">
            <w:pPr>
              <w:pStyle w:val="Tekstpodstawowy"/>
              <w:snapToGrid w:val="0"/>
              <w:spacing w:line="276" w:lineRule="auto"/>
              <w:rPr>
                <w:rFonts w:ascii="Arial" w:eastAsia="Times New Roman" w:hAnsi="Arial" w:cs="Arial"/>
                <w:bCs/>
                <w:iCs/>
              </w:rPr>
            </w:pPr>
          </w:p>
        </w:tc>
        <w:tc>
          <w:tcPr>
            <w:tcW w:w="1902" w:type="dxa"/>
            <w:tcBorders>
              <w:left w:val="single" w:sz="1" w:space="0" w:color="000000"/>
              <w:bottom w:val="single" w:sz="1" w:space="0" w:color="000000"/>
            </w:tcBorders>
          </w:tcPr>
          <w:p w14:paraId="11CA5CD2" w14:textId="77777777" w:rsidR="008730EF" w:rsidRPr="000E7162" w:rsidRDefault="008730EF" w:rsidP="000E7162">
            <w:pPr>
              <w:pStyle w:val="Tekstpodstawowy"/>
              <w:snapToGrid w:val="0"/>
              <w:spacing w:line="276" w:lineRule="auto"/>
              <w:rPr>
                <w:rFonts w:ascii="Arial" w:eastAsia="Times New Roman" w:hAnsi="Arial" w:cs="Arial"/>
                <w:bCs/>
                <w:iCs/>
              </w:rPr>
            </w:pPr>
          </w:p>
        </w:tc>
        <w:tc>
          <w:tcPr>
            <w:tcW w:w="24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B57A1F5" w14:textId="77777777" w:rsidR="008730EF" w:rsidRPr="000E7162" w:rsidRDefault="008730EF" w:rsidP="000E7162">
            <w:pPr>
              <w:pStyle w:val="Tekstpodstawowy"/>
              <w:snapToGrid w:val="0"/>
              <w:spacing w:line="276" w:lineRule="auto"/>
              <w:rPr>
                <w:rFonts w:ascii="Arial" w:eastAsia="Times New Roman" w:hAnsi="Arial" w:cs="Arial"/>
                <w:bCs/>
                <w:iCs/>
              </w:rPr>
            </w:pPr>
          </w:p>
        </w:tc>
      </w:tr>
    </w:tbl>
    <w:p w14:paraId="1D4AAAE6" w14:textId="77777777" w:rsidR="008730EF" w:rsidRPr="000E7162" w:rsidRDefault="008730EF" w:rsidP="000E7162">
      <w:pPr>
        <w:pStyle w:val="WW-Tekstpodstawowy2"/>
        <w:spacing w:line="276" w:lineRule="auto"/>
        <w:jc w:val="left"/>
      </w:pPr>
    </w:p>
    <w:p w14:paraId="548AEE01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</w:rPr>
      </w:pPr>
    </w:p>
    <w:p w14:paraId="70D97BE5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</w:rPr>
      </w:pPr>
    </w:p>
    <w:p w14:paraId="6272F0BB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</w:rPr>
      </w:pPr>
    </w:p>
    <w:p w14:paraId="6E8A2F8A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  <w:b/>
          <w:bCs/>
          <w:i/>
          <w:kern w:val="0"/>
          <w:lang w:eastAsia="pl-PL"/>
        </w:rPr>
      </w:pPr>
      <w:r w:rsidRPr="000E7162">
        <w:rPr>
          <w:rFonts w:ascii="Arial" w:hAnsi="Arial" w:cs="Arial"/>
          <w:b/>
          <w:bCs/>
          <w:i/>
          <w:color w:val="FF0000"/>
        </w:rPr>
        <w:t>Dokument musi zostać opatrzony kwalifikowanym podpisem elektronicznym, podpisem zaufanym lub podpisem osobistym</w:t>
      </w:r>
    </w:p>
    <w:p w14:paraId="50520FD3" w14:textId="77777777" w:rsidR="001707B3" w:rsidRPr="000E7162" w:rsidRDefault="001707B3" w:rsidP="000E7162">
      <w:pPr>
        <w:spacing w:line="276" w:lineRule="auto"/>
        <w:ind w:right="1"/>
        <w:rPr>
          <w:rFonts w:ascii="Arial" w:hAnsi="Arial" w:cs="Arial"/>
        </w:rPr>
      </w:pPr>
    </w:p>
    <w:sectPr w:rsidR="001707B3" w:rsidRPr="000E7162" w:rsidSect="00155545">
      <w:headerReference w:type="default" r:id="rId7"/>
      <w:pgSz w:w="11906" w:h="16838"/>
      <w:pgMar w:top="964" w:right="964" w:bottom="964" w:left="96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71D3A" w14:textId="77777777" w:rsidR="0077432B" w:rsidRDefault="0077432B" w:rsidP="001707B3">
      <w:r>
        <w:separator/>
      </w:r>
    </w:p>
  </w:endnote>
  <w:endnote w:type="continuationSeparator" w:id="0">
    <w:p w14:paraId="12B105B8" w14:textId="77777777" w:rsidR="0077432B" w:rsidRDefault="0077432B" w:rsidP="0017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-PL"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E387F" w14:textId="77777777" w:rsidR="0077432B" w:rsidRDefault="0077432B" w:rsidP="001707B3">
      <w:r>
        <w:separator/>
      </w:r>
    </w:p>
  </w:footnote>
  <w:footnote w:type="continuationSeparator" w:id="0">
    <w:p w14:paraId="5C22DC45" w14:textId="77777777" w:rsidR="0077432B" w:rsidRDefault="0077432B" w:rsidP="001707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8CB26" w14:textId="3A06BD18" w:rsidR="000E7162" w:rsidRPr="000E7162" w:rsidRDefault="000E7162" w:rsidP="000E7162">
    <w:pPr>
      <w:spacing w:line="276" w:lineRule="auto"/>
      <w:ind w:left="4820"/>
      <w:jc w:val="right"/>
      <w:rPr>
        <w:rFonts w:ascii="Arial" w:hAnsi="Arial" w:cs="Arial"/>
      </w:rPr>
    </w:pPr>
    <w:bookmarkStart w:id="0" w:name="_Hlk121295732"/>
    <w:r w:rsidRPr="000E7162">
      <w:rPr>
        <w:rFonts w:ascii="Arial" w:hAnsi="Arial" w:cs="Arial"/>
      </w:rPr>
      <w:t>Załącznik nr 4 do SWZ</w:t>
    </w:r>
  </w:p>
  <w:bookmarkEnd w:id="0"/>
  <w:p w14:paraId="7970EB9D" w14:textId="77777777" w:rsidR="000E7162" w:rsidRDefault="000E71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613476D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Calibri" w:hAnsi="Calibri" w:cs="Arial" w:hint="default"/>
        <w:b w:val="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Calibri" w:eastAsia="Arial" w:hAnsi="Calibri" w:cs="Arial" w:hint="default"/>
        <w:sz w:val="18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DF1A9C90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CA98C24E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sz w:val="16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4" w15:restartNumberingAfterBreak="0">
    <w:nsid w:val="00000006"/>
    <w:multiLevelType w:val="singleLevel"/>
    <w:tmpl w:val="99942E98"/>
    <w:name w:val="WW8Num6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Symbol" w:hint="default"/>
        <w:b w:val="0"/>
        <w:i w:val="0"/>
        <w:iCs/>
        <w:sz w:val="18"/>
        <w:szCs w:val="24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Courier New"/>
      </w:r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Courier New"/>
      </w:r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StarSymbol"/>
        <w:sz w:val="18"/>
        <w:szCs w:val="18"/>
      </w:rPr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417"/>
        </w:tabs>
        <w:ind w:left="0" w:firstLine="0"/>
      </w:pPr>
      <w:rPr>
        <w:rFonts w:ascii="Symbol" w:eastAsia="Times New Roman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0" w:firstLine="0"/>
      </w:pPr>
      <w:rPr>
        <w:rFonts w:ascii="OpenSymbol" w:hAnsi="OpenSymbol" w:cs="StarSymbol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9" w15:restartNumberingAfterBreak="0">
    <w:nsid w:val="0000000D"/>
    <w:multiLevelType w:val="multilevel"/>
    <w:tmpl w:val="076E7352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asciiTheme="minorHAnsi" w:eastAsia="Arial" w:hAnsiTheme="minorHAnsi" w:cs="OpenSymbol" w:hint="default"/>
        <w:b w:val="0"/>
        <w:bCs w:val="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0" w15:restartNumberingAfterBreak="0">
    <w:nsid w:val="0000000E"/>
    <w:multiLevelType w:val="multilevel"/>
    <w:tmpl w:val="01DA4130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b w:val="0"/>
        <w:bCs w:val="0"/>
        <w:color w:val="000000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b w:val="0"/>
        <w:bCs w:val="0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b w:val="0"/>
        <w:bCs w:val="0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11" w15:restartNumberingAfterBreak="0">
    <w:nsid w:val="0000000F"/>
    <w:multiLevelType w:val="multilevel"/>
    <w:tmpl w:val="CFA8D7E4"/>
    <w:lvl w:ilvl="0">
      <w:start w:val="1"/>
      <w:numFmt w:val="lowerLetter"/>
      <w:lvlText w:val="%1)"/>
      <w:lvlJc w:val="left"/>
      <w:pPr>
        <w:tabs>
          <w:tab w:val="num" w:pos="1701"/>
        </w:tabs>
        <w:ind w:left="0" w:firstLine="0"/>
      </w:pPr>
      <w:rPr>
        <w:color w:val="00000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ascii="OpenSymbol" w:hAnsi="OpenSymbol" w:cs="OpenSymbo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Arial" w:hint="default"/>
        <w:b w:val="0"/>
        <w:bCs w:val="0"/>
        <w:sz w:val="18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2" w15:restartNumberingAfterBreak="0">
    <w:nsid w:val="00000010"/>
    <w:multiLevelType w:val="multilevel"/>
    <w:tmpl w:val="72AA6068"/>
    <w:name w:val="WW8Num16"/>
    <w:lvl w:ilvl="0">
      <w:start w:val="1"/>
      <w:numFmt w:val="bullet"/>
      <w:lvlText w:val=""/>
      <w:lvlJc w:val="left"/>
      <w:pPr>
        <w:tabs>
          <w:tab w:val="num" w:pos="1429"/>
        </w:tabs>
        <w:ind w:left="0" w:firstLine="0"/>
      </w:pPr>
      <w:rPr>
        <w:rFonts w:ascii="Symbol" w:hAnsi="Symbol" w:cs="Arial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0" w:firstLine="0"/>
      </w:pPr>
      <w:rPr>
        <w:rFonts w:ascii="OpenSymbol" w:hAnsi="OpenSymbol" w:cs="Arial"/>
        <w:b w:val="0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0" w:firstLine="0"/>
      </w:pPr>
      <w:rPr>
        <w:rFonts w:ascii="OpenSymbol" w:hAnsi="OpenSymbol" w:cs="Arial"/>
        <w:b w:val="0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0" w:firstLine="0"/>
      </w:pPr>
      <w:rPr>
        <w:rFonts w:ascii="Symbol" w:hAnsi="Symbol" w:cs="Aria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0" w:firstLine="0"/>
      </w:pPr>
      <w:rPr>
        <w:rFonts w:ascii="OpenSymbol" w:hAnsi="OpenSymbol" w:cs="Arial"/>
        <w:b w:val="0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0" w:firstLine="0"/>
      </w:pPr>
      <w:rPr>
        <w:rFonts w:ascii="OpenSymbol" w:hAnsi="OpenSymbol" w:cs="Arial"/>
        <w:b w:val="0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0" w:firstLine="0"/>
      </w:pPr>
      <w:rPr>
        <w:rFonts w:ascii="Symbol" w:hAnsi="Symbol" w:cs="Aria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0" w:firstLine="0"/>
      </w:pPr>
      <w:rPr>
        <w:rFonts w:ascii="OpenSymbol" w:hAnsi="OpenSymbol" w:cs="Arial"/>
        <w:b w:val="0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0" w:firstLine="0"/>
      </w:pPr>
      <w:rPr>
        <w:rFonts w:ascii="OpenSymbol" w:hAnsi="OpenSymbol" w:cs="Arial"/>
        <w:b w:val="0"/>
      </w:rPr>
    </w:lvl>
  </w:abstractNum>
  <w:abstractNum w:abstractNumId="13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Courier New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StarSymbol"/>
        <w:sz w:val="18"/>
        <w:szCs w:val="18"/>
      </w:r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224"/>
        </w:tabs>
        <w:ind w:left="1224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584"/>
        </w:tabs>
        <w:ind w:left="1584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304"/>
        </w:tabs>
        <w:ind w:left="2304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664"/>
        </w:tabs>
        <w:ind w:left="2664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384"/>
        </w:tabs>
        <w:ind w:left="3384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744"/>
        </w:tabs>
        <w:ind w:left="3744" w:hanging="360"/>
      </w:pPr>
      <w:rPr>
        <w:rFonts w:ascii="OpenSymbol" w:hAnsi="OpenSymbol" w:cs="Courier New"/>
      </w:rPr>
    </w:lvl>
  </w:abstractNum>
  <w:abstractNum w:abstractNumId="16" w15:restartNumberingAfterBreak="0">
    <w:nsid w:val="02AF0F94"/>
    <w:multiLevelType w:val="hybridMultilevel"/>
    <w:tmpl w:val="B7DAD1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6618DF"/>
    <w:multiLevelType w:val="multilevel"/>
    <w:tmpl w:val="D2A498EC"/>
    <w:lvl w:ilvl="0">
      <w:start w:val="1"/>
      <w:numFmt w:val="lowerLetter"/>
      <w:lvlText w:val="%1)"/>
      <w:lvlJc w:val="left"/>
      <w:pPr>
        <w:tabs>
          <w:tab w:val="num" w:pos="1701"/>
        </w:tabs>
        <w:ind w:left="0" w:firstLine="0"/>
      </w:pPr>
      <w:rPr>
        <w:rFonts w:hint="default"/>
        <w:color w:val="00000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Arial" w:hint="default"/>
        <w:b w:val="0"/>
        <w:bCs w:val="0"/>
        <w:sz w:val="18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14B6BCB"/>
    <w:multiLevelType w:val="hybridMultilevel"/>
    <w:tmpl w:val="3AC27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3105A6"/>
    <w:multiLevelType w:val="hybridMultilevel"/>
    <w:tmpl w:val="D4509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462E76"/>
    <w:multiLevelType w:val="hybridMultilevel"/>
    <w:tmpl w:val="2206A760"/>
    <w:lvl w:ilvl="0" w:tplc="44920D2E">
      <w:start w:val="11"/>
      <w:numFmt w:val="decimal"/>
      <w:lvlText w:val="%1."/>
      <w:lvlJc w:val="left"/>
      <w:pPr>
        <w:ind w:left="720" w:hanging="360"/>
      </w:pPr>
      <w:rPr>
        <w:rFonts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B664D7"/>
    <w:multiLevelType w:val="hybridMultilevel"/>
    <w:tmpl w:val="9AB0D9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6615384"/>
    <w:multiLevelType w:val="hybridMultilevel"/>
    <w:tmpl w:val="66CE51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9BB052E"/>
    <w:multiLevelType w:val="hybridMultilevel"/>
    <w:tmpl w:val="E4C4C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4D5D1B"/>
    <w:multiLevelType w:val="hybridMultilevel"/>
    <w:tmpl w:val="2258D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6C2C1D"/>
    <w:multiLevelType w:val="multilevel"/>
    <w:tmpl w:val="AA809ED8"/>
    <w:lvl w:ilvl="0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eastAsia="Times New Roman" w:hint="default"/>
        <w:b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  <w:b/>
      </w:rPr>
    </w:lvl>
  </w:abstractNum>
  <w:abstractNum w:abstractNumId="30" w15:restartNumberingAfterBreak="0">
    <w:nsid w:val="5B245025"/>
    <w:multiLevelType w:val="hybridMultilevel"/>
    <w:tmpl w:val="B28AC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EE127D"/>
    <w:multiLevelType w:val="hybridMultilevel"/>
    <w:tmpl w:val="DCA8A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22151"/>
    <w:multiLevelType w:val="hybridMultilevel"/>
    <w:tmpl w:val="13728230"/>
    <w:lvl w:ilvl="0" w:tplc="3E1620D0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684D3101"/>
    <w:multiLevelType w:val="hybridMultilevel"/>
    <w:tmpl w:val="4E347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7F304E"/>
    <w:multiLevelType w:val="hybridMultilevel"/>
    <w:tmpl w:val="F8F20ABA"/>
    <w:lvl w:ilvl="0" w:tplc="8BDE4D8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F76903"/>
    <w:multiLevelType w:val="hybridMultilevel"/>
    <w:tmpl w:val="EC08A36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CEB2446"/>
    <w:multiLevelType w:val="hybridMultilevel"/>
    <w:tmpl w:val="81FE5204"/>
    <w:lvl w:ilvl="0" w:tplc="C15A31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B706D6"/>
    <w:multiLevelType w:val="multilevel"/>
    <w:tmpl w:val="430465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357078182">
    <w:abstractNumId w:val="0"/>
  </w:num>
  <w:num w:numId="2" w16cid:durableId="276642670">
    <w:abstractNumId w:val="1"/>
  </w:num>
  <w:num w:numId="3" w16cid:durableId="1261186261">
    <w:abstractNumId w:val="2"/>
  </w:num>
  <w:num w:numId="4" w16cid:durableId="2134051327">
    <w:abstractNumId w:val="3"/>
  </w:num>
  <w:num w:numId="5" w16cid:durableId="197857109">
    <w:abstractNumId w:val="4"/>
  </w:num>
  <w:num w:numId="6" w16cid:durableId="1129206171">
    <w:abstractNumId w:val="5"/>
  </w:num>
  <w:num w:numId="7" w16cid:durableId="1636251441">
    <w:abstractNumId w:val="6"/>
  </w:num>
  <w:num w:numId="8" w16cid:durableId="159929075">
    <w:abstractNumId w:val="7"/>
  </w:num>
  <w:num w:numId="9" w16cid:durableId="810362515">
    <w:abstractNumId w:val="8"/>
  </w:num>
  <w:num w:numId="10" w16cid:durableId="524757611">
    <w:abstractNumId w:val="9"/>
  </w:num>
  <w:num w:numId="11" w16cid:durableId="1017464997">
    <w:abstractNumId w:val="10"/>
  </w:num>
  <w:num w:numId="12" w16cid:durableId="554587331">
    <w:abstractNumId w:val="11"/>
  </w:num>
  <w:num w:numId="13" w16cid:durableId="801652074">
    <w:abstractNumId w:val="12"/>
  </w:num>
  <w:num w:numId="14" w16cid:durableId="1513571137">
    <w:abstractNumId w:val="13"/>
  </w:num>
  <w:num w:numId="15" w16cid:durableId="910190253">
    <w:abstractNumId w:val="14"/>
  </w:num>
  <w:num w:numId="16" w16cid:durableId="1735742125">
    <w:abstractNumId w:val="15"/>
  </w:num>
  <w:num w:numId="17" w16cid:durableId="1493179101">
    <w:abstractNumId w:val="29"/>
  </w:num>
  <w:num w:numId="18" w16cid:durableId="901402161">
    <w:abstractNumId w:val="17"/>
  </w:num>
  <w:num w:numId="19" w16cid:durableId="238833282">
    <w:abstractNumId w:val="35"/>
  </w:num>
  <w:num w:numId="20" w16cid:durableId="34549451">
    <w:abstractNumId w:val="37"/>
  </w:num>
  <w:num w:numId="21" w16cid:durableId="1135412343">
    <w:abstractNumId w:val="33"/>
  </w:num>
  <w:num w:numId="22" w16cid:durableId="891964805">
    <w:abstractNumId w:val="20"/>
  </w:num>
  <w:num w:numId="23" w16cid:durableId="6780020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5657149">
    <w:abstractNumId w:val="27"/>
  </w:num>
  <w:num w:numId="25" w16cid:durableId="136663897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6524519">
    <w:abstractNumId w:val="19"/>
  </w:num>
  <w:num w:numId="27" w16cid:durableId="992609031">
    <w:abstractNumId w:val="31"/>
  </w:num>
  <w:num w:numId="28" w16cid:durableId="279799730">
    <w:abstractNumId w:val="25"/>
  </w:num>
  <w:num w:numId="29" w16cid:durableId="1096554430">
    <w:abstractNumId w:val="26"/>
  </w:num>
  <w:num w:numId="30" w16cid:durableId="703409510">
    <w:abstractNumId w:val="22"/>
  </w:num>
  <w:num w:numId="31" w16cid:durableId="976644195">
    <w:abstractNumId w:val="34"/>
  </w:num>
  <w:num w:numId="32" w16cid:durableId="430975161">
    <w:abstractNumId w:val="16"/>
  </w:num>
  <w:num w:numId="33" w16cid:durableId="1280408755">
    <w:abstractNumId w:val="30"/>
  </w:num>
  <w:num w:numId="34" w16cid:durableId="1123498021">
    <w:abstractNumId w:val="28"/>
  </w:num>
  <w:num w:numId="35" w16cid:durableId="936794794">
    <w:abstractNumId w:val="23"/>
  </w:num>
  <w:num w:numId="36" w16cid:durableId="481697072">
    <w:abstractNumId w:val="18"/>
  </w:num>
  <w:num w:numId="37" w16cid:durableId="2112167214">
    <w:abstractNumId w:val="24"/>
  </w:num>
  <w:num w:numId="38" w16cid:durableId="259069078">
    <w:abstractNumId w:val="36"/>
  </w:num>
  <w:num w:numId="39" w16cid:durableId="184269311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7B3"/>
    <w:rsid w:val="000162B3"/>
    <w:rsid w:val="000E7162"/>
    <w:rsid w:val="00155545"/>
    <w:rsid w:val="001707B3"/>
    <w:rsid w:val="002F2868"/>
    <w:rsid w:val="003851A0"/>
    <w:rsid w:val="003B7924"/>
    <w:rsid w:val="003C2514"/>
    <w:rsid w:val="004A25A4"/>
    <w:rsid w:val="004B4324"/>
    <w:rsid w:val="004C0D1E"/>
    <w:rsid w:val="00555341"/>
    <w:rsid w:val="00565C81"/>
    <w:rsid w:val="005F4E15"/>
    <w:rsid w:val="00626560"/>
    <w:rsid w:val="006A075D"/>
    <w:rsid w:val="0077432B"/>
    <w:rsid w:val="0077730F"/>
    <w:rsid w:val="0078485C"/>
    <w:rsid w:val="007A752A"/>
    <w:rsid w:val="0082374F"/>
    <w:rsid w:val="008730EF"/>
    <w:rsid w:val="00964545"/>
    <w:rsid w:val="00AE117B"/>
    <w:rsid w:val="00B10C17"/>
    <w:rsid w:val="00BA41C6"/>
    <w:rsid w:val="00BC374E"/>
    <w:rsid w:val="00BC396A"/>
    <w:rsid w:val="00C270A9"/>
    <w:rsid w:val="00C465EC"/>
    <w:rsid w:val="00C763FF"/>
    <w:rsid w:val="00CC55EB"/>
    <w:rsid w:val="00D70711"/>
    <w:rsid w:val="00D709D1"/>
    <w:rsid w:val="00D96A48"/>
    <w:rsid w:val="00DD702D"/>
    <w:rsid w:val="00E252A2"/>
    <w:rsid w:val="00E75765"/>
    <w:rsid w:val="00F464E2"/>
    <w:rsid w:val="00F6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FBB53"/>
  <w15:chartTrackingRefBased/>
  <w15:docId w15:val="{2885FD89-CD32-4894-8593-C29916FA9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7B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707B3"/>
    <w:pPr>
      <w:keepNext/>
      <w:numPr>
        <w:numId w:val="1"/>
      </w:numPr>
      <w:spacing w:before="240" w:after="60"/>
      <w:ind w:left="-1398" w:hanging="432"/>
      <w:jc w:val="both"/>
      <w:outlineLvl w:val="0"/>
    </w:pPr>
    <w:rPr>
      <w:rFonts w:cs="Arial"/>
      <w:b/>
      <w:bCs/>
      <w:sz w:val="28"/>
      <w:szCs w:val="32"/>
    </w:rPr>
  </w:style>
  <w:style w:type="paragraph" w:styleId="Nagwek5">
    <w:name w:val="heading 5"/>
    <w:basedOn w:val="Normalny"/>
    <w:next w:val="Normalny"/>
    <w:link w:val="Nagwek5Znak"/>
    <w:qFormat/>
    <w:rsid w:val="001707B3"/>
    <w:pPr>
      <w:keepNext/>
      <w:numPr>
        <w:ilvl w:val="4"/>
        <w:numId w:val="1"/>
      </w:numPr>
      <w:ind w:left="1008" w:hanging="1008"/>
      <w:jc w:val="right"/>
      <w:outlineLvl w:val="4"/>
    </w:pPr>
    <w:rPr>
      <w:rFonts w:cs="Calibri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707B3"/>
    <w:pPr>
      <w:spacing w:before="240" w:after="60"/>
      <w:outlineLvl w:val="6"/>
    </w:pPr>
    <w:rPr>
      <w:rFonts w:ascii="Calibri" w:eastAsia="Times New Roman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707B3"/>
    <w:rPr>
      <w:rFonts w:ascii="Times New Roman" w:eastAsia="Lucida Sans Unicode" w:hAnsi="Times New Roman" w:cs="Arial"/>
      <w:b/>
      <w:bCs/>
      <w:kern w:val="1"/>
      <w:sz w:val="28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rsid w:val="001707B3"/>
    <w:rPr>
      <w:rFonts w:ascii="Times New Roman" w:eastAsia="Lucida Sans Unicode" w:hAnsi="Times New Roman" w:cs="Calibri"/>
      <w:i/>
      <w:kern w:val="1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707B3"/>
    <w:rPr>
      <w:rFonts w:ascii="Calibri" w:eastAsia="Times New Roman" w:hAnsi="Calibri" w:cs="Times New Roman"/>
      <w:kern w:val="1"/>
      <w:sz w:val="24"/>
      <w:szCs w:val="24"/>
      <w:lang w:eastAsia="ar-SA"/>
    </w:rPr>
  </w:style>
  <w:style w:type="character" w:customStyle="1" w:styleId="WW8Num1z0">
    <w:name w:val="WW8Num1z0"/>
    <w:rsid w:val="001707B3"/>
  </w:style>
  <w:style w:type="character" w:customStyle="1" w:styleId="WW8Num1z1">
    <w:name w:val="WW8Num1z1"/>
    <w:rsid w:val="001707B3"/>
  </w:style>
  <w:style w:type="character" w:customStyle="1" w:styleId="WW8Num1z2">
    <w:name w:val="WW8Num1z2"/>
    <w:rsid w:val="001707B3"/>
  </w:style>
  <w:style w:type="character" w:customStyle="1" w:styleId="WW8Num1z3">
    <w:name w:val="WW8Num1z3"/>
    <w:rsid w:val="001707B3"/>
  </w:style>
  <w:style w:type="character" w:customStyle="1" w:styleId="WW8Num1z4">
    <w:name w:val="WW8Num1z4"/>
    <w:rsid w:val="001707B3"/>
  </w:style>
  <w:style w:type="character" w:customStyle="1" w:styleId="WW8Num1z5">
    <w:name w:val="WW8Num1z5"/>
    <w:rsid w:val="001707B3"/>
  </w:style>
  <w:style w:type="character" w:customStyle="1" w:styleId="WW8Num1z6">
    <w:name w:val="WW8Num1z6"/>
    <w:rsid w:val="001707B3"/>
  </w:style>
  <w:style w:type="character" w:customStyle="1" w:styleId="WW8Num1z7">
    <w:name w:val="WW8Num1z7"/>
    <w:rsid w:val="001707B3"/>
  </w:style>
  <w:style w:type="character" w:customStyle="1" w:styleId="WW8Num1z8">
    <w:name w:val="WW8Num1z8"/>
    <w:rsid w:val="001707B3"/>
  </w:style>
  <w:style w:type="character" w:customStyle="1" w:styleId="WW8Num2z0">
    <w:name w:val="WW8Num2z0"/>
    <w:rsid w:val="001707B3"/>
    <w:rPr>
      <w:rFonts w:ascii="Arial" w:hAnsi="Arial" w:cs="Arial"/>
      <w:b w:val="0"/>
      <w:sz w:val="22"/>
      <w:szCs w:val="22"/>
    </w:rPr>
  </w:style>
  <w:style w:type="character" w:customStyle="1" w:styleId="WW8Num2z1">
    <w:name w:val="WW8Num2z1"/>
    <w:rsid w:val="001707B3"/>
    <w:rPr>
      <w:rFonts w:ascii="Arial" w:eastAsia="Arial" w:hAnsi="Arial" w:cs="Arial"/>
      <w:sz w:val="22"/>
      <w:szCs w:val="22"/>
    </w:rPr>
  </w:style>
  <w:style w:type="character" w:customStyle="1" w:styleId="WW8Num2z2">
    <w:name w:val="WW8Num2z2"/>
    <w:rsid w:val="001707B3"/>
  </w:style>
  <w:style w:type="character" w:customStyle="1" w:styleId="WW8Num2z3">
    <w:name w:val="WW8Num2z3"/>
    <w:rsid w:val="001707B3"/>
  </w:style>
  <w:style w:type="character" w:customStyle="1" w:styleId="WW8Num2z4">
    <w:name w:val="WW8Num2z4"/>
    <w:rsid w:val="001707B3"/>
  </w:style>
  <w:style w:type="character" w:customStyle="1" w:styleId="WW8Num2z5">
    <w:name w:val="WW8Num2z5"/>
    <w:rsid w:val="001707B3"/>
  </w:style>
  <w:style w:type="character" w:customStyle="1" w:styleId="WW8Num2z6">
    <w:name w:val="WW8Num2z6"/>
    <w:rsid w:val="001707B3"/>
  </w:style>
  <w:style w:type="character" w:customStyle="1" w:styleId="WW8Num2z7">
    <w:name w:val="WW8Num2z7"/>
    <w:rsid w:val="001707B3"/>
  </w:style>
  <w:style w:type="character" w:customStyle="1" w:styleId="WW8Num2z8">
    <w:name w:val="WW8Num2z8"/>
    <w:rsid w:val="001707B3"/>
  </w:style>
  <w:style w:type="character" w:customStyle="1" w:styleId="WW8Num3z0">
    <w:name w:val="WW8Num3z0"/>
    <w:rsid w:val="001707B3"/>
    <w:rPr>
      <w:rFonts w:ascii="Symbol" w:hAnsi="Symbol" w:cs="OpenSymbol"/>
      <w:sz w:val="22"/>
      <w:szCs w:val="22"/>
    </w:rPr>
  </w:style>
  <w:style w:type="character" w:customStyle="1" w:styleId="WW8Num3z1">
    <w:name w:val="WW8Num3z1"/>
    <w:rsid w:val="001707B3"/>
    <w:rPr>
      <w:rFonts w:ascii="OpenSymbol" w:hAnsi="OpenSymbol" w:cs="OpenSymbol"/>
    </w:rPr>
  </w:style>
  <w:style w:type="character" w:customStyle="1" w:styleId="WW8Num4z0">
    <w:name w:val="WW8Num4z0"/>
    <w:rsid w:val="001707B3"/>
    <w:rPr>
      <w:rFonts w:ascii="Symbol" w:eastAsia="Arial" w:hAnsi="Symbol" w:cs="OpenSymbol"/>
      <w:sz w:val="22"/>
      <w:szCs w:val="22"/>
    </w:rPr>
  </w:style>
  <w:style w:type="character" w:customStyle="1" w:styleId="WW8Num4z1">
    <w:name w:val="WW8Num4z1"/>
    <w:rsid w:val="001707B3"/>
    <w:rPr>
      <w:rFonts w:ascii="OpenSymbol" w:hAnsi="OpenSymbol" w:cs="OpenSymbol"/>
    </w:rPr>
  </w:style>
  <w:style w:type="character" w:customStyle="1" w:styleId="WW8Num5z0">
    <w:name w:val="WW8Num5z0"/>
    <w:rsid w:val="001707B3"/>
    <w:rPr>
      <w:rFonts w:ascii="Symbol" w:hAnsi="Symbol" w:cs="OpenSymbol"/>
      <w:sz w:val="22"/>
      <w:szCs w:val="22"/>
    </w:rPr>
  </w:style>
  <w:style w:type="character" w:customStyle="1" w:styleId="WW8Num6z0">
    <w:name w:val="WW8Num6z0"/>
    <w:rsid w:val="001707B3"/>
    <w:rPr>
      <w:rFonts w:ascii="Symbol" w:hAnsi="Symbol" w:cs="Symbol"/>
      <w:b w:val="0"/>
      <w:i w:val="0"/>
      <w:iCs/>
      <w:sz w:val="24"/>
      <w:szCs w:val="24"/>
    </w:rPr>
  </w:style>
  <w:style w:type="character" w:customStyle="1" w:styleId="WW8Num7z0">
    <w:name w:val="WW8Num7z0"/>
    <w:rsid w:val="001707B3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WW8Num7z1">
    <w:name w:val="WW8Num7z1"/>
    <w:rsid w:val="001707B3"/>
    <w:rPr>
      <w:rFonts w:ascii="OpenSymbol" w:hAnsi="OpenSymbol" w:cs="Courier New"/>
    </w:rPr>
  </w:style>
  <w:style w:type="character" w:customStyle="1" w:styleId="WW8Num8z0">
    <w:name w:val="WW8Num8z0"/>
    <w:rsid w:val="001707B3"/>
    <w:rPr>
      <w:rFonts w:ascii="Symbol" w:eastAsia="Arial" w:hAnsi="Symbol" w:cs="Symbol"/>
      <w:color w:val="000000"/>
      <w:spacing w:val="4"/>
      <w:sz w:val="22"/>
      <w:szCs w:val="22"/>
    </w:rPr>
  </w:style>
  <w:style w:type="character" w:customStyle="1" w:styleId="WW8Num8z1">
    <w:name w:val="WW8Num8z1"/>
    <w:rsid w:val="001707B3"/>
    <w:rPr>
      <w:rFonts w:ascii="Courier New" w:hAnsi="Courier New" w:cs="Courier New"/>
    </w:rPr>
  </w:style>
  <w:style w:type="character" w:customStyle="1" w:styleId="WW8Num9z0">
    <w:name w:val="WW8Num9z0"/>
    <w:rsid w:val="001707B3"/>
    <w:rPr>
      <w:rFonts w:ascii="Symbol" w:eastAsia="Arial" w:hAnsi="Symbol" w:cs="OpenSymbol"/>
      <w:color w:val="000000"/>
      <w:spacing w:val="4"/>
      <w:sz w:val="22"/>
      <w:szCs w:val="22"/>
    </w:rPr>
  </w:style>
  <w:style w:type="character" w:customStyle="1" w:styleId="WW8Num9z1">
    <w:name w:val="WW8Num9z1"/>
    <w:rsid w:val="001707B3"/>
    <w:rPr>
      <w:rFonts w:ascii="OpenSymbol" w:hAnsi="OpenSymbol" w:cs="OpenSymbol"/>
    </w:rPr>
  </w:style>
  <w:style w:type="character" w:customStyle="1" w:styleId="WW8Num10z0">
    <w:name w:val="WW8Num10z0"/>
    <w:rsid w:val="001707B3"/>
    <w:rPr>
      <w:rFonts w:ascii="Symbol" w:hAnsi="Symbol" w:cs="StarSymbol"/>
      <w:sz w:val="18"/>
      <w:szCs w:val="18"/>
    </w:rPr>
  </w:style>
  <w:style w:type="character" w:customStyle="1" w:styleId="WW8Num10z1">
    <w:name w:val="WW8Num10z1"/>
    <w:rsid w:val="001707B3"/>
    <w:rPr>
      <w:rFonts w:ascii="OpenSymbol" w:hAnsi="OpenSymbol" w:cs="Courier New"/>
    </w:rPr>
  </w:style>
  <w:style w:type="character" w:customStyle="1" w:styleId="WW8Num11z0">
    <w:name w:val="WW8Num11z0"/>
    <w:rsid w:val="001707B3"/>
    <w:rPr>
      <w:rFonts w:ascii="Symbol" w:eastAsia="Times New Roman" w:hAnsi="Symbol" w:cs="Symbol"/>
      <w:sz w:val="22"/>
      <w:szCs w:val="22"/>
    </w:rPr>
  </w:style>
  <w:style w:type="character" w:customStyle="1" w:styleId="WW8Num11z1">
    <w:name w:val="WW8Num11z1"/>
    <w:rsid w:val="001707B3"/>
    <w:rPr>
      <w:rFonts w:ascii="OpenSymbol" w:hAnsi="OpenSymbol" w:cs="StarSymbol"/>
      <w:sz w:val="18"/>
      <w:szCs w:val="18"/>
    </w:rPr>
  </w:style>
  <w:style w:type="character" w:customStyle="1" w:styleId="WW8Num12z0">
    <w:name w:val="WW8Num12z0"/>
    <w:rsid w:val="001707B3"/>
    <w:rPr>
      <w:rFonts w:ascii="Symbol" w:eastAsia="Times New Roman" w:hAnsi="Symbol" w:cs="Symbol"/>
      <w:sz w:val="22"/>
      <w:szCs w:val="22"/>
    </w:rPr>
  </w:style>
  <w:style w:type="character" w:customStyle="1" w:styleId="WW8Num12z1">
    <w:name w:val="WW8Num12z1"/>
    <w:rsid w:val="001707B3"/>
    <w:rPr>
      <w:rFonts w:ascii="OpenSymbol" w:hAnsi="OpenSymbol" w:cs="StarSymbol"/>
      <w:sz w:val="18"/>
      <w:szCs w:val="18"/>
    </w:rPr>
  </w:style>
  <w:style w:type="character" w:customStyle="1" w:styleId="WW8Num12z2">
    <w:name w:val="WW8Num12z2"/>
    <w:rsid w:val="001707B3"/>
  </w:style>
  <w:style w:type="character" w:customStyle="1" w:styleId="WW8Num12z3">
    <w:name w:val="WW8Num12z3"/>
    <w:rsid w:val="001707B3"/>
  </w:style>
  <w:style w:type="character" w:customStyle="1" w:styleId="WW8Num12z4">
    <w:name w:val="WW8Num12z4"/>
    <w:rsid w:val="001707B3"/>
  </w:style>
  <w:style w:type="character" w:customStyle="1" w:styleId="WW8Num12z5">
    <w:name w:val="WW8Num12z5"/>
    <w:rsid w:val="001707B3"/>
  </w:style>
  <w:style w:type="character" w:customStyle="1" w:styleId="WW8Num12z6">
    <w:name w:val="WW8Num12z6"/>
    <w:rsid w:val="001707B3"/>
  </w:style>
  <w:style w:type="character" w:customStyle="1" w:styleId="WW8Num12z7">
    <w:name w:val="WW8Num12z7"/>
    <w:rsid w:val="001707B3"/>
  </w:style>
  <w:style w:type="character" w:customStyle="1" w:styleId="WW8Num12z8">
    <w:name w:val="WW8Num12z8"/>
    <w:rsid w:val="001707B3"/>
  </w:style>
  <w:style w:type="character" w:customStyle="1" w:styleId="WW8Num13z0">
    <w:name w:val="WW8Num13z0"/>
    <w:rsid w:val="001707B3"/>
    <w:rPr>
      <w:rFonts w:ascii="Symbol" w:eastAsia="Arial" w:hAnsi="Symbol" w:cs="OpenSymbol"/>
      <w:b w:val="0"/>
      <w:bCs w:val="0"/>
      <w:sz w:val="22"/>
      <w:szCs w:val="22"/>
    </w:rPr>
  </w:style>
  <w:style w:type="character" w:customStyle="1" w:styleId="WW8Num13z1">
    <w:name w:val="WW8Num13z1"/>
    <w:rsid w:val="001707B3"/>
    <w:rPr>
      <w:rFonts w:ascii="OpenSymbol" w:hAnsi="OpenSymbol" w:cs="OpenSymbol"/>
    </w:rPr>
  </w:style>
  <w:style w:type="character" w:customStyle="1" w:styleId="WW8Num13z2">
    <w:name w:val="WW8Num13z2"/>
    <w:rsid w:val="001707B3"/>
  </w:style>
  <w:style w:type="character" w:customStyle="1" w:styleId="WW8Num13z3">
    <w:name w:val="WW8Num13z3"/>
    <w:rsid w:val="001707B3"/>
  </w:style>
  <w:style w:type="character" w:customStyle="1" w:styleId="WW8Num13z4">
    <w:name w:val="WW8Num13z4"/>
    <w:rsid w:val="001707B3"/>
  </w:style>
  <w:style w:type="character" w:customStyle="1" w:styleId="WW8Num13z5">
    <w:name w:val="WW8Num13z5"/>
    <w:rsid w:val="001707B3"/>
  </w:style>
  <w:style w:type="character" w:customStyle="1" w:styleId="WW8Num13z6">
    <w:name w:val="WW8Num13z6"/>
    <w:rsid w:val="001707B3"/>
  </w:style>
  <w:style w:type="character" w:customStyle="1" w:styleId="WW8Num13z7">
    <w:name w:val="WW8Num13z7"/>
    <w:rsid w:val="001707B3"/>
  </w:style>
  <w:style w:type="character" w:customStyle="1" w:styleId="WW8Num13z8">
    <w:name w:val="WW8Num13z8"/>
    <w:rsid w:val="001707B3"/>
  </w:style>
  <w:style w:type="character" w:customStyle="1" w:styleId="WW8Num14z0">
    <w:name w:val="WW8Num14z0"/>
    <w:rsid w:val="001707B3"/>
    <w:rPr>
      <w:rFonts w:ascii="Symbol" w:eastAsia="Arial" w:hAnsi="Symbol" w:cs="OpenSymbol"/>
      <w:b w:val="0"/>
      <w:bCs w:val="0"/>
      <w:color w:val="000000"/>
      <w:sz w:val="22"/>
      <w:szCs w:val="22"/>
    </w:rPr>
  </w:style>
  <w:style w:type="character" w:customStyle="1" w:styleId="WW8Num14z1">
    <w:name w:val="WW8Num14z1"/>
    <w:rsid w:val="001707B3"/>
    <w:rPr>
      <w:rFonts w:ascii="OpenSymbol" w:hAnsi="OpenSymbol" w:cs="OpenSymbol"/>
    </w:rPr>
  </w:style>
  <w:style w:type="character" w:customStyle="1" w:styleId="WW8Num15z0">
    <w:name w:val="WW8Num15z0"/>
    <w:rsid w:val="001707B3"/>
    <w:rPr>
      <w:rFonts w:ascii="Symbol" w:eastAsia="Times New Roman" w:hAnsi="Symbol" w:cs="OpenSymbol"/>
      <w:color w:val="000000"/>
      <w:sz w:val="22"/>
      <w:szCs w:val="22"/>
    </w:rPr>
  </w:style>
  <w:style w:type="character" w:customStyle="1" w:styleId="WW8Num15z1">
    <w:name w:val="WW8Num15z1"/>
    <w:rsid w:val="001707B3"/>
    <w:rPr>
      <w:rFonts w:ascii="OpenSymbol" w:hAnsi="OpenSymbol" w:cs="OpenSymbol"/>
    </w:rPr>
  </w:style>
  <w:style w:type="character" w:customStyle="1" w:styleId="WW8Num15z2">
    <w:name w:val="WW8Num15z2"/>
    <w:rsid w:val="001707B3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5z3">
    <w:name w:val="WW8Num15z3"/>
    <w:rsid w:val="001707B3"/>
  </w:style>
  <w:style w:type="character" w:customStyle="1" w:styleId="WW8Num15z4">
    <w:name w:val="WW8Num15z4"/>
    <w:rsid w:val="001707B3"/>
  </w:style>
  <w:style w:type="character" w:customStyle="1" w:styleId="WW8Num15z5">
    <w:name w:val="WW8Num15z5"/>
    <w:rsid w:val="001707B3"/>
  </w:style>
  <w:style w:type="character" w:customStyle="1" w:styleId="WW8Num15z6">
    <w:name w:val="WW8Num15z6"/>
    <w:rsid w:val="001707B3"/>
  </w:style>
  <w:style w:type="character" w:customStyle="1" w:styleId="WW8Num15z7">
    <w:name w:val="WW8Num15z7"/>
    <w:rsid w:val="001707B3"/>
  </w:style>
  <w:style w:type="character" w:customStyle="1" w:styleId="WW8Num15z8">
    <w:name w:val="WW8Num15z8"/>
    <w:rsid w:val="001707B3"/>
  </w:style>
  <w:style w:type="character" w:customStyle="1" w:styleId="WW8Num16z0">
    <w:name w:val="WW8Num16z0"/>
    <w:rsid w:val="001707B3"/>
    <w:rPr>
      <w:rFonts w:ascii="Arial" w:eastAsia="Arial" w:hAnsi="Arial" w:cs="Arial"/>
      <w:sz w:val="22"/>
      <w:szCs w:val="22"/>
    </w:rPr>
  </w:style>
  <w:style w:type="character" w:customStyle="1" w:styleId="WW8Num16z1">
    <w:name w:val="WW8Num16z1"/>
    <w:rsid w:val="001707B3"/>
    <w:rPr>
      <w:rFonts w:ascii="Trebuchet MS" w:eastAsia="Times New Roman" w:hAnsi="Trebuchet MS" w:cs="Arial"/>
      <w:b w:val="0"/>
    </w:rPr>
  </w:style>
  <w:style w:type="character" w:customStyle="1" w:styleId="WW8Num17z0">
    <w:name w:val="WW8Num17z0"/>
    <w:rsid w:val="001707B3"/>
    <w:rPr>
      <w:rFonts w:ascii="Symbol" w:hAnsi="Symbol" w:cs="Symbol"/>
      <w:sz w:val="22"/>
      <w:szCs w:val="22"/>
    </w:rPr>
  </w:style>
  <w:style w:type="character" w:customStyle="1" w:styleId="WW8Num17z1">
    <w:name w:val="WW8Num17z1"/>
    <w:rsid w:val="001707B3"/>
    <w:rPr>
      <w:rFonts w:ascii="OpenSymbol" w:hAnsi="OpenSymbol" w:cs="Courier New"/>
    </w:rPr>
  </w:style>
  <w:style w:type="character" w:customStyle="1" w:styleId="WW8Num18z0">
    <w:name w:val="WW8Num18z0"/>
    <w:rsid w:val="001707B3"/>
    <w:rPr>
      <w:rFonts w:ascii="Symbol" w:hAnsi="Symbol" w:cs="Symbol"/>
    </w:rPr>
  </w:style>
  <w:style w:type="character" w:customStyle="1" w:styleId="WW8Num18z1">
    <w:name w:val="WW8Num18z1"/>
    <w:rsid w:val="001707B3"/>
    <w:rPr>
      <w:rFonts w:ascii="OpenSymbol" w:hAnsi="OpenSymbol" w:cs="StarSymbol"/>
      <w:sz w:val="18"/>
      <w:szCs w:val="18"/>
    </w:rPr>
  </w:style>
  <w:style w:type="character" w:customStyle="1" w:styleId="WW8Num19z0">
    <w:name w:val="WW8Num19z0"/>
    <w:rsid w:val="001707B3"/>
    <w:rPr>
      <w:rFonts w:ascii="Symbol" w:hAnsi="Symbol" w:cs="Symbol"/>
      <w:sz w:val="22"/>
      <w:szCs w:val="22"/>
    </w:rPr>
  </w:style>
  <w:style w:type="character" w:customStyle="1" w:styleId="WW8Num19z1">
    <w:name w:val="WW8Num19z1"/>
    <w:rsid w:val="001707B3"/>
    <w:rPr>
      <w:rFonts w:ascii="OpenSymbol" w:hAnsi="OpenSymbol" w:cs="Courier New"/>
    </w:rPr>
  </w:style>
  <w:style w:type="character" w:customStyle="1" w:styleId="WW8Num19z2">
    <w:name w:val="WW8Num19z2"/>
    <w:rsid w:val="001707B3"/>
  </w:style>
  <w:style w:type="character" w:customStyle="1" w:styleId="WW8Num19z3">
    <w:name w:val="WW8Num19z3"/>
    <w:rsid w:val="001707B3"/>
  </w:style>
  <w:style w:type="character" w:customStyle="1" w:styleId="WW8Num19z4">
    <w:name w:val="WW8Num19z4"/>
    <w:rsid w:val="001707B3"/>
  </w:style>
  <w:style w:type="character" w:customStyle="1" w:styleId="WW8Num19z5">
    <w:name w:val="WW8Num19z5"/>
    <w:rsid w:val="001707B3"/>
  </w:style>
  <w:style w:type="character" w:customStyle="1" w:styleId="WW8Num19z6">
    <w:name w:val="WW8Num19z6"/>
    <w:rsid w:val="001707B3"/>
  </w:style>
  <w:style w:type="character" w:customStyle="1" w:styleId="WW8Num19z7">
    <w:name w:val="WW8Num19z7"/>
    <w:rsid w:val="001707B3"/>
  </w:style>
  <w:style w:type="character" w:customStyle="1" w:styleId="WW8Num19z8">
    <w:name w:val="WW8Num19z8"/>
    <w:rsid w:val="001707B3"/>
  </w:style>
  <w:style w:type="character" w:customStyle="1" w:styleId="WW8Num20z0">
    <w:name w:val="WW8Num20z0"/>
    <w:rsid w:val="001707B3"/>
    <w:rPr>
      <w:rFonts w:ascii="Symbol" w:hAnsi="Symbol" w:cs="Symbol"/>
      <w:sz w:val="22"/>
      <w:szCs w:val="22"/>
    </w:rPr>
  </w:style>
  <w:style w:type="character" w:customStyle="1" w:styleId="WW8Num21z0">
    <w:name w:val="WW8Num21z0"/>
    <w:rsid w:val="001707B3"/>
    <w:rPr>
      <w:rFonts w:ascii="Symbol" w:hAnsi="Symbol" w:cs="Symbol"/>
      <w:b w:val="0"/>
      <w:i w:val="0"/>
      <w:w w:val="100"/>
      <w:sz w:val="24"/>
      <w:szCs w:val="24"/>
    </w:rPr>
  </w:style>
  <w:style w:type="character" w:customStyle="1" w:styleId="Absatz-Standardschriftart">
    <w:name w:val="Absatz-Standardschriftart"/>
    <w:rsid w:val="001707B3"/>
  </w:style>
  <w:style w:type="character" w:customStyle="1" w:styleId="WW8Num10z2">
    <w:name w:val="WW8Num10z2"/>
    <w:rsid w:val="001707B3"/>
  </w:style>
  <w:style w:type="character" w:customStyle="1" w:styleId="WW8Num10z3">
    <w:name w:val="WW8Num10z3"/>
    <w:rsid w:val="001707B3"/>
  </w:style>
  <w:style w:type="character" w:customStyle="1" w:styleId="WW8Num10z4">
    <w:name w:val="WW8Num10z4"/>
    <w:rsid w:val="001707B3"/>
  </w:style>
  <w:style w:type="character" w:customStyle="1" w:styleId="WW8Num10z5">
    <w:name w:val="WW8Num10z5"/>
    <w:rsid w:val="001707B3"/>
  </w:style>
  <w:style w:type="character" w:customStyle="1" w:styleId="WW8Num10z6">
    <w:name w:val="WW8Num10z6"/>
    <w:rsid w:val="001707B3"/>
  </w:style>
  <w:style w:type="character" w:customStyle="1" w:styleId="WW8Num10z7">
    <w:name w:val="WW8Num10z7"/>
    <w:rsid w:val="001707B3"/>
  </w:style>
  <w:style w:type="character" w:customStyle="1" w:styleId="WW8Num10z8">
    <w:name w:val="WW8Num10z8"/>
    <w:rsid w:val="001707B3"/>
  </w:style>
  <w:style w:type="character" w:customStyle="1" w:styleId="WW8Num14z2">
    <w:name w:val="WW8Num14z2"/>
    <w:rsid w:val="001707B3"/>
  </w:style>
  <w:style w:type="character" w:customStyle="1" w:styleId="WW8Num14z3">
    <w:name w:val="WW8Num14z3"/>
    <w:rsid w:val="001707B3"/>
  </w:style>
  <w:style w:type="character" w:customStyle="1" w:styleId="WW8Num14z4">
    <w:name w:val="WW8Num14z4"/>
    <w:rsid w:val="001707B3"/>
  </w:style>
  <w:style w:type="character" w:customStyle="1" w:styleId="WW8Num14z5">
    <w:name w:val="WW8Num14z5"/>
    <w:rsid w:val="001707B3"/>
  </w:style>
  <w:style w:type="character" w:customStyle="1" w:styleId="WW8Num14z6">
    <w:name w:val="WW8Num14z6"/>
    <w:rsid w:val="001707B3"/>
  </w:style>
  <w:style w:type="character" w:customStyle="1" w:styleId="WW8Num14z7">
    <w:name w:val="WW8Num14z7"/>
    <w:rsid w:val="001707B3"/>
  </w:style>
  <w:style w:type="character" w:customStyle="1" w:styleId="WW8Num14z8">
    <w:name w:val="WW8Num14z8"/>
    <w:rsid w:val="001707B3"/>
  </w:style>
  <w:style w:type="character" w:customStyle="1" w:styleId="WW8Num16z2">
    <w:name w:val="WW8Num16z2"/>
    <w:rsid w:val="001707B3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6z3">
    <w:name w:val="WW8Num16z3"/>
    <w:rsid w:val="001707B3"/>
  </w:style>
  <w:style w:type="character" w:customStyle="1" w:styleId="WW8Num16z4">
    <w:name w:val="WW8Num16z4"/>
    <w:rsid w:val="001707B3"/>
  </w:style>
  <w:style w:type="character" w:customStyle="1" w:styleId="WW8Num16z5">
    <w:name w:val="WW8Num16z5"/>
    <w:rsid w:val="001707B3"/>
  </w:style>
  <w:style w:type="character" w:customStyle="1" w:styleId="WW8Num16z6">
    <w:name w:val="WW8Num16z6"/>
    <w:rsid w:val="001707B3"/>
  </w:style>
  <w:style w:type="character" w:customStyle="1" w:styleId="WW8Num16z7">
    <w:name w:val="WW8Num16z7"/>
    <w:rsid w:val="001707B3"/>
  </w:style>
  <w:style w:type="character" w:customStyle="1" w:styleId="WW8Num16z8">
    <w:name w:val="WW8Num16z8"/>
    <w:rsid w:val="001707B3"/>
  </w:style>
  <w:style w:type="character" w:customStyle="1" w:styleId="WW8Num20z1">
    <w:name w:val="WW8Num20z1"/>
    <w:rsid w:val="001707B3"/>
    <w:rPr>
      <w:rFonts w:ascii="OpenSymbol" w:hAnsi="OpenSymbol" w:cs="StarSymbol"/>
      <w:sz w:val="18"/>
      <w:szCs w:val="18"/>
    </w:rPr>
  </w:style>
  <w:style w:type="character" w:customStyle="1" w:styleId="WW8Num20z2">
    <w:name w:val="WW8Num20z2"/>
    <w:rsid w:val="001707B3"/>
  </w:style>
  <w:style w:type="character" w:customStyle="1" w:styleId="WW8Num20z3">
    <w:name w:val="WW8Num20z3"/>
    <w:rsid w:val="001707B3"/>
  </w:style>
  <w:style w:type="character" w:customStyle="1" w:styleId="WW8Num20z4">
    <w:name w:val="WW8Num20z4"/>
    <w:rsid w:val="001707B3"/>
  </w:style>
  <w:style w:type="character" w:customStyle="1" w:styleId="WW8Num20z5">
    <w:name w:val="WW8Num20z5"/>
    <w:rsid w:val="001707B3"/>
  </w:style>
  <w:style w:type="character" w:customStyle="1" w:styleId="WW8Num20z6">
    <w:name w:val="WW8Num20z6"/>
    <w:rsid w:val="001707B3"/>
  </w:style>
  <w:style w:type="character" w:customStyle="1" w:styleId="WW8Num20z7">
    <w:name w:val="WW8Num20z7"/>
    <w:rsid w:val="001707B3"/>
  </w:style>
  <w:style w:type="character" w:customStyle="1" w:styleId="WW8Num20z8">
    <w:name w:val="WW8Num20z8"/>
    <w:rsid w:val="001707B3"/>
  </w:style>
  <w:style w:type="character" w:customStyle="1" w:styleId="WW8Num22z0">
    <w:name w:val="WW8Num22z0"/>
    <w:rsid w:val="001707B3"/>
    <w:rPr>
      <w:rFonts w:ascii="Symbol" w:hAnsi="Symbol" w:cs="Symbol"/>
      <w:b w:val="0"/>
      <w:i w:val="0"/>
      <w:w w:val="100"/>
      <w:sz w:val="24"/>
      <w:szCs w:val="24"/>
    </w:rPr>
  </w:style>
  <w:style w:type="character" w:customStyle="1" w:styleId="WW8Num17z2">
    <w:name w:val="WW8Num17z2"/>
    <w:rsid w:val="001707B3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7z3">
    <w:name w:val="WW8Num17z3"/>
    <w:rsid w:val="001707B3"/>
  </w:style>
  <w:style w:type="character" w:customStyle="1" w:styleId="WW8Num17z4">
    <w:name w:val="WW8Num17z4"/>
    <w:rsid w:val="001707B3"/>
  </w:style>
  <w:style w:type="character" w:customStyle="1" w:styleId="WW8Num17z5">
    <w:name w:val="WW8Num17z5"/>
    <w:rsid w:val="001707B3"/>
  </w:style>
  <w:style w:type="character" w:customStyle="1" w:styleId="WW8Num17z6">
    <w:name w:val="WW8Num17z6"/>
    <w:rsid w:val="001707B3"/>
  </w:style>
  <w:style w:type="character" w:customStyle="1" w:styleId="WW8Num17z7">
    <w:name w:val="WW8Num17z7"/>
    <w:rsid w:val="001707B3"/>
  </w:style>
  <w:style w:type="character" w:customStyle="1" w:styleId="WW8Num17z8">
    <w:name w:val="WW8Num17z8"/>
    <w:rsid w:val="001707B3"/>
  </w:style>
  <w:style w:type="character" w:customStyle="1" w:styleId="WW-Absatz-Standardschriftart">
    <w:name w:val="WW-Absatz-Standardschriftart"/>
    <w:rsid w:val="001707B3"/>
  </w:style>
  <w:style w:type="character" w:customStyle="1" w:styleId="WW-Absatz-Standardschriftart1">
    <w:name w:val="WW-Absatz-Standardschriftart1"/>
    <w:rsid w:val="001707B3"/>
  </w:style>
  <w:style w:type="character" w:customStyle="1" w:styleId="WW-Absatz-Standardschriftart11">
    <w:name w:val="WW-Absatz-Standardschriftart11"/>
    <w:rsid w:val="001707B3"/>
  </w:style>
  <w:style w:type="character" w:customStyle="1" w:styleId="WW-Absatz-Standardschriftart111">
    <w:name w:val="WW-Absatz-Standardschriftart111"/>
    <w:rsid w:val="001707B3"/>
  </w:style>
  <w:style w:type="character" w:customStyle="1" w:styleId="WW-Absatz-Standardschriftart1111">
    <w:name w:val="WW-Absatz-Standardschriftart1111"/>
    <w:rsid w:val="001707B3"/>
  </w:style>
  <w:style w:type="character" w:customStyle="1" w:styleId="WW-Absatz-Standardschriftart11111">
    <w:name w:val="WW-Absatz-Standardschriftart11111"/>
    <w:rsid w:val="001707B3"/>
  </w:style>
  <w:style w:type="character" w:customStyle="1" w:styleId="WW-Absatz-Standardschriftart111111">
    <w:name w:val="WW-Absatz-Standardschriftart111111"/>
    <w:rsid w:val="001707B3"/>
  </w:style>
  <w:style w:type="character" w:customStyle="1" w:styleId="WW-Absatz-Standardschriftart1111111">
    <w:name w:val="WW-Absatz-Standardschriftart1111111"/>
    <w:rsid w:val="001707B3"/>
  </w:style>
  <w:style w:type="character" w:customStyle="1" w:styleId="WW-Absatz-Standardschriftart11111111">
    <w:name w:val="WW-Absatz-Standardschriftart11111111"/>
    <w:rsid w:val="001707B3"/>
  </w:style>
  <w:style w:type="character" w:customStyle="1" w:styleId="WW-Absatz-Standardschriftart111111111">
    <w:name w:val="WW-Absatz-Standardschriftart111111111"/>
    <w:rsid w:val="001707B3"/>
  </w:style>
  <w:style w:type="character" w:customStyle="1" w:styleId="WW-Absatz-Standardschriftart1111111111">
    <w:name w:val="WW-Absatz-Standardschriftart1111111111"/>
    <w:rsid w:val="001707B3"/>
  </w:style>
  <w:style w:type="character" w:customStyle="1" w:styleId="WW-Absatz-Standardschriftart11111111111">
    <w:name w:val="WW-Absatz-Standardschriftart11111111111"/>
    <w:rsid w:val="001707B3"/>
  </w:style>
  <w:style w:type="character" w:customStyle="1" w:styleId="WW-Absatz-Standardschriftart111111111111">
    <w:name w:val="WW-Absatz-Standardschriftart111111111111"/>
    <w:rsid w:val="001707B3"/>
  </w:style>
  <w:style w:type="character" w:customStyle="1" w:styleId="WW-Absatz-Standardschriftart1111111111111">
    <w:name w:val="WW-Absatz-Standardschriftart1111111111111"/>
    <w:rsid w:val="001707B3"/>
  </w:style>
  <w:style w:type="character" w:customStyle="1" w:styleId="WW-Absatz-Standardschriftart11111111111111">
    <w:name w:val="WW-Absatz-Standardschriftart11111111111111"/>
    <w:rsid w:val="001707B3"/>
  </w:style>
  <w:style w:type="character" w:customStyle="1" w:styleId="WW-Absatz-Standardschriftart111111111111111">
    <w:name w:val="WW-Absatz-Standardschriftart111111111111111"/>
    <w:rsid w:val="001707B3"/>
  </w:style>
  <w:style w:type="character" w:customStyle="1" w:styleId="WW-Absatz-Standardschriftart1111111111111111">
    <w:name w:val="WW-Absatz-Standardschriftart1111111111111111"/>
    <w:rsid w:val="001707B3"/>
  </w:style>
  <w:style w:type="character" w:customStyle="1" w:styleId="WW-Absatz-Standardschriftart11111111111111111">
    <w:name w:val="WW-Absatz-Standardschriftart11111111111111111"/>
    <w:rsid w:val="001707B3"/>
  </w:style>
  <w:style w:type="character" w:customStyle="1" w:styleId="WW-Absatz-Standardschriftart111111111111111111">
    <w:name w:val="WW-Absatz-Standardschriftart111111111111111111"/>
    <w:rsid w:val="001707B3"/>
  </w:style>
  <w:style w:type="character" w:customStyle="1" w:styleId="WW8Num11z2">
    <w:name w:val="WW8Num11z2"/>
    <w:rsid w:val="001707B3"/>
    <w:rPr>
      <w:rFonts w:ascii="Wingdings" w:hAnsi="Wingdings" w:cs="Wingdings"/>
    </w:rPr>
  </w:style>
  <w:style w:type="character" w:customStyle="1" w:styleId="Domylnaczcionkaakapitu14">
    <w:name w:val="Domyślna czcionka akapitu14"/>
    <w:rsid w:val="001707B3"/>
  </w:style>
  <w:style w:type="character" w:customStyle="1" w:styleId="WW-Absatz-Standardschriftart1111111111111111111">
    <w:name w:val="WW-Absatz-Standardschriftart1111111111111111111"/>
    <w:rsid w:val="001707B3"/>
  </w:style>
  <w:style w:type="character" w:customStyle="1" w:styleId="WW-Absatz-Standardschriftart11111111111111111111">
    <w:name w:val="WW-Absatz-Standardschriftart11111111111111111111"/>
    <w:rsid w:val="001707B3"/>
  </w:style>
  <w:style w:type="character" w:customStyle="1" w:styleId="WW-Absatz-Standardschriftart111111111111111111111">
    <w:name w:val="WW-Absatz-Standardschriftart111111111111111111111"/>
    <w:rsid w:val="001707B3"/>
  </w:style>
  <w:style w:type="character" w:customStyle="1" w:styleId="WW-Absatz-Standardschriftart1111111111111111111111">
    <w:name w:val="WW-Absatz-Standardschriftart1111111111111111111111"/>
    <w:rsid w:val="001707B3"/>
  </w:style>
  <w:style w:type="character" w:customStyle="1" w:styleId="WW-Absatz-Standardschriftart11111111111111111111111">
    <w:name w:val="WW-Absatz-Standardschriftart11111111111111111111111"/>
    <w:rsid w:val="001707B3"/>
  </w:style>
  <w:style w:type="character" w:customStyle="1" w:styleId="WW-Absatz-Standardschriftart111111111111111111111111">
    <w:name w:val="WW-Absatz-Standardschriftart111111111111111111111111"/>
    <w:rsid w:val="001707B3"/>
  </w:style>
  <w:style w:type="character" w:customStyle="1" w:styleId="WW-Absatz-Standardschriftart1111111111111111111111111">
    <w:name w:val="WW-Absatz-Standardschriftart1111111111111111111111111"/>
    <w:rsid w:val="001707B3"/>
  </w:style>
  <w:style w:type="character" w:customStyle="1" w:styleId="WW-Absatz-Standardschriftart11111111111111111111111111">
    <w:name w:val="WW-Absatz-Standardschriftart11111111111111111111111111"/>
    <w:rsid w:val="001707B3"/>
  </w:style>
  <w:style w:type="character" w:customStyle="1" w:styleId="WW-Absatz-Standardschriftart111111111111111111111111111">
    <w:name w:val="WW-Absatz-Standardschriftart111111111111111111111111111"/>
    <w:rsid w:val="001707B3"/>
  </w:style>
  <w:style w:type="character" w:customStyle="1" w:styleId="WW-Absatz-Standardschriftart1111111111111111111111111111">
    <w:name w:val="WW-Absatz-Standardschriftart1111111111111111111111111111"/>
    <w:rsid w:val="001707B3"/>
  </w:style>
  <w:style w:type="character" w:customStyle="1" w:styleId="WW-Absatz-Standardschriftart11111111111111111111111111111">
    <w:name w:val="WW-Absatz-Standardschriftart11111111111111111111111111111"/>
    <w:rsid w:val="001707B3"/>
  </w:style>
  <w:style w:type="character" w:customStyle="1" w:styleId="WW-Absatz-Standardschriftart111111111111111111111111111111">
    <w:name w:val="WW-Absatz-Standardschriftart111111111111111111111111111111"/>
    <w:rsid w:val="001707B3"/>
  </w:style>
  <w:style w:type="character" w:customStyle="1" w:styleId="WW-Absatz-Standardschriftart1111111111111111111111111111111">
    <w:name w:val="WW-Absatz-Standardschriftart1111111111111111111111111111111"/>
    <w:rsid w:val="001707B3"/>
  </w:style>
  <w:style w:type="character" w:customStyle="1" w:styleId="WW-Absatz-Standardschriftart11111111111111111111111111111111">
    <w:name w:val="WW-Absatz-Standardschriftart11111111111111111111111111111111"/>
    <w:rsid w:val="001707B3"/>
  </w:style>
  <w:style w:type="character" w:customStyle="1" w:styleId="WW-Absatz-Standardschriftart111111111111111111111111111111111">
    <w:name w:val="WW-Absatz-Standardschriftart111111111111111111111111111111111"/>
    <w:rsid w:val="001707B3"/>
  </w:style>
  <w:style w:type="character" w:customStyle="1" w:styleId="WW-Absatz-Standardschriftart1111111111111111111111111111111111">
    <w:name w:val="WW-Absatz-Standardschriftart1111111111111111111111111111111111"/>
    <w:rsid w:val="001707B3"/>
  </w:style>
  <w:style w:type="character" w:customStyle="1" w:styleId="WW-Absatz-Standardschriftart11111111111111111111111111111111111">
    <w:name w:val="WW-Absatz-Standardschriftart11111111111111111111111111111111111"/>
    <w:rsid w:val="001707B3"/>
  </w:style>
  <w:style w:type="character" w:customStyle="1" w:styleId="WW-Absatz-Standardschriftart111111111111111111111111111111111111">
    <w:name w:val="WW-Absatz-Standardschriftart111111111111111111111111111111111111"/>
    <w:rsid w:val="001707B3"/>
  </w:style>
  <w:style w:type="character" w:customStyle="1" w:styleId="WW-Absatz-Standardschriftart1111111111111111111111111111111111111">
    <w:name w:val="WW-Absatz-Standardschriftart1111111111111111111111111111111111111"/>
    <w:rsid w:val="001707B3"/>
  </w:style>
  <w:style w:type="character" w:customStyle="1" w:styleId="WW-Absatz-Standardschriftart11111111111111111111111111111111111111">
    <w:name w:val="WW-Absatz-Standardschriftart11111111111111111111111111111111111111"/>
    <w:rsid w:val="001707B3"/>
  </w:style>
  <w:style w:type="character" w:customStyle="1" w:styleId="WW8Num5z1">
    <w:name w:val="WW8Num5z1"/>
    <w:rsid w:val="001707B3"/>
    <w:rPr>
      <w:rFonts w:ascii="OpenSymbol" w:hAnsi="OpenSymbol" w:cs="OpenSymbol"/>
    </w:rPr>
  </w:style>
  <w:style w:type="character" w:customStyle="1" w:styleId="WW-Absatz-Standardschriftart111111111111111111111111111111111111111">
    <w:name w:val="WW-Absatz-Standardschriftart111111111111111111111111111111111111111"/>
    <w:rsid w:val="001707B3"/>
  </w:style>
  <w:style w:type="character" w:customStyle="1" w:styleId="WW-Absatz-Standardschriftart1111111111111111111111111111111111111111">
    <w:name w:val="WW-Absatz-Standardschriftart1111111111111111111111111111111111111111"/>
    <w:rsid w:val="001707B3"/>
  </w:style>
  <w:style w:type="character" w:customStyle="1" w:styleId="WW-Absatz-Standardschriftart11111111111111111111111111111111111111111">
    <w:name w:val="WW-Absatz-Standardschriftart11111111111111111111111111111111111111111"/>
    <w:rsid w:val="001707B3"/>
  </w:style>
  <w:style w:type="character" w:customStyle="1" w:styleId="WW-Absatz-Standardschriftart111111111111111111111111111111111111111111">
    <w:name w:val="WW-Absatz-Standardschriftart111111111111111111111111111111111111111111"/>
    <w:rsid w:val="001707B3"/>
  </w:style>
  <w:style w:type="character" w:customStyle="1" w:styleId="WW8Num6z1">
    <w:name w:val="WW8Num6z1"/>
    <w:rsid w:val="001707B3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1707B3"/>
  </w:style>
  <w:style w:type="character" w:customStyle="1" w:styleId="WW-Absatz-Standardschriftart11111111111111111111111111111111111111111111">
    <w:name w:val="WW-Absatz-Standardschriftart11111111111111111111111111111111111111111111"/>
    <w:rsid w:val="001707B3"/>
  </w:style>
  <w:style w:type="character" w:customStyle="1" w:styleId="WW-Absatz-Standardschriftart111111111111111111111111111111111111111111111">
    <w:name w:val="WW-Absatz-Standardschriftart111111111111111111111111111111111111111111111"/>
    <w:rsid w:val="001707B3"/>
  </w:style>
  <w:style w:type="character" w:customStyle="1" w:styleId="Domylnaczcionkaakapitu13">
    <w:name w:val="Domyślna czcionka akapitu13"/>
    <w:rsid w:val="001707B3"/>
  </w:style>
  <w:style w:type="character" w:customStyle="1" w:styleId="WW-Absatz-Standardschriftart1111111111111111111111111111111111111111111111">
    <w:name w:val="WW-Absatz-Standardschriftart1111111111111111111111111111111111111111111111"/>
    <w:rsid w:val="001707B3"/>
  </w:style>
  <w:style w:type="character" w:customStyle="1" w:styleId="WW-Absatz-Standardschriftart11111111111111111111111111111111111111111111111">
    <w:name w:val="WW-Absatz-Standardschriftart11111111111111111111111111111111111111111111111"/>
    <w:rsid w:val="001707B3"/>
  </w:style>
  <w:style w:type="character" w:customStyle="1" w:styleId="WW-Absatz-Standardschriftart111111111111111111111111111111111111111111111111">
    <w:name w:val="WW-Absatz-Standardschriftart111111111111111111111111111111111111111111111111"/>
    <w:rsid w:val="001707B3"/>
  </w:style>
  <w:style w:type="character" w:customStyle="1" w:styleId="Domylnaczcionkaakapitu12">
    <w:name w:val="Domyślna czcionka akapitu12"/>
    <w:rsid w:val="001707B3"/>
  </w:style>
  <w:style w:type="character" w:customStyle="1" w:styleId="WW-Absatz-Standardschriftart1111111111111111111111111111111111111111111111111">
    <w:name w:val="WW-Absatz-Standardschriftart1111111111111111111111111111111111111111111111111"/>
    <w:rsid w:val="001707B3"/>
  </w:style>
  <w:style w:type="character" w:customStyle="1" w:styleId="Domylnaczcionkaakapitu11">
    <w:name w:val="Domyślna czcionka akapitu11"/>
    <w:rsid w:val="001707B3"/>
  </w:style>
  <w:style w:type="character" w:customStyle="1" w:styleId="Domylnaczcionkaakapitu10">
    <w:name w:val="Domyślna czcionka akapitu10"/>
    <w:rsid w:val="001707B3"/>
  </w:style>
  <w:style w:type="character" w:customStyle="1" w:styleId="WW8Num9z2">
    <w:name w:val="WW8Num9z2"/>
    <w:rsid w:val="001707B3"/>
    <w:rPr>
      <w:rFonts w:ascii="Wingdings" w:hAnsi="Wingdings" w:cs="Wingdings"/>
    </w:rPr>
  </w:style>
  <w:style w:type="character" w:customStyle="1" w:styleId="Domylnaczcionkaakapitu9">
    <w:name w:val="Domyślna czcionka akapitu9"/>
    <w:rsid w:val="001707B3"/>
  </w:style>
  <w:style w:type="character" w:customStyle="1" w:styleId="Domylnaczcionkaakapitu8">
    <w:name w:val="Domyślna czcionka akapitu8"/>
    <w:rsid w:val="001707B3"/>
  </w:style>
  <w:style w:type="character" w:customStyle="1" w:styleId="Domylnaczcionkaakapitu7">
    <w:name w:val="Domyślna czcionka akapitu7"/>
    <w:rsid w:val="001707B3"/>
  </w:style>
  <w:style w:type="character" w:customStyle="1" w:styleId="Domylnaczcionkaakapitu6">
    <w:name w:val="Domyślna czcionka akapitu6"/>
    <w:rsid w:val="001707B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1707B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1707B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1707B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1707B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1707B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1707B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1707B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1707B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1707B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1707B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1707B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1707B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1707B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1707B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1707B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1707B3"/>
  </w:style>
  <w:style w:type="character" w:customStyle="1" w:styleId="Domylnaczcionkaakapitu5">
    <w:name w:val="Domyślna czcionka akapitu5"/>
    <w:rsid w:val="001707B3"/>
  </w:style>
  <w:style w:type="character" w:customStyle="1" w:styleId="WW8Num8z2">
    <w:name w:val="WW8Num8z2"/>
    <w:rsid w:val="001707B3"/>
    <w:rPr>
      <w:rFonts w:ascii="Wingdings" w:hAnsi="Wingdings" w:cs="Wingdings"/>
    </w:rPr>
  </w:style>
  <w:style w:type="character" w:customStyle="1" w:styleId="Domylnaczcionkaakapitu4">
    <w:name w:val="Domyślna czcionka akapitu4"/>
    <w:rsid w:val="001707B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1707B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1707B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1707B3"/>
  </w:style>
  <w:style w:type="character" w:customStyle="1" w:styleId="Domylnaczcionkaakapitu3">
    <w:name w:val="Domyślna czcionka akapitu3"/>
    <w:rsid w:val="001707B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1707B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1707B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1707B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1707B3"/>
  </w:style>
  <w:style w:type="character" w:customStyle="1" w:styleId="Domylnaczcionkaakapitu2">
    <w:name w:val="Domyślna czcionka akapitu2"/>
    <w:rsid w:val="001707B3"/>
  </w:style>
  <w:style w:type="character" w:customStyle="1" w:styleId="WW8Num29z0">
    <w:name w:val="WW8Num29z0"/>
    <w:rsid w:val="001707B3"/>
    <w:rPr>
      <w:rFonts w:ascii="Symbol" w:hAnsi="Symbol" w:cs="StarSymbol"/>
      <w:sz w:val="18"/>
      <w:szCs w:val="18"/>
    </w:rPr>
  </w:style>
  <w:style w:type="character" w:customStyle="1" w:styleId="WW8Num29z1">
    <w:name w:val="WW8Num29z1"/>
    <w:rsid w:val="001707B3"/>
    <w:rPr>
      <w:rFonts w:ascii="OpenSymbol" w:hAnsi="OpenSymbol" w:cs="Courier New"/>
    </w:rPr>
  </w:style>
  <w:style w:type="character" w:customStyle="1" w:styleId="WW8Num32z0">
    <w:name w:val="WW8Num32z0"/>
    <w:rsid w:val="001707B3"/>
    <w:rPr>
      <w:rFonts w:ascii="Symbol" w:hAnsi="Symbol" w:cs="Symbol"/>
    </w:rPr>
  </w:style>
  <w:style w:type="character" w:customStyle="1" w:styleId="WW8Num32z1">
    <w:name w:val="WW8Num32z1"/>
    <w:rsid w:val="001707B3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1707B3"/>
  </w:style>
  <w:style w:type="character" w:customStyle="1" w:styleId="WW8Num33z0">
    <w:name w:val="WW8Num33z0"/>
    <w:rsid w:val="001707B3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rsid w:val="001707B3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rsid w:val="001707B3"/>
    <w:rPr>
      <w:rFonts w:ascii="Symbol" w:hAnsi="Symbol" w:cs="StarSymbol"/>
      <w:sz w:val="18"/>
      <w:szCs w:val="18"/>
    </w:rPr>
  </w:style>
  <w:style w:type="character" w:customStyle="1" w:styleId="WW8Num35z1">
    <w:name w:val="WW8Num35z1"/>
    <w:rsid w:val="001707B3"/>
    <w:rPr>
      <w:rFonts w:ascii="OpenSymbol" w:hAnsi="OpenSymbol" w:cs="Courier New"/>
    </w:rPr>
  </w:style>
  <w:style w:type="character" w:customStyle="1" w:styleId="WW8Num36z0">
    <w:name w:val="WW8Num36z0"/>
    <w:rsid w:val="001707B3"/>
    <w:rPr>
      <w:rFonts w:ascii="Symbol" w:hAnsi="Symbol" w:cs="StarSymbol"/>
      <w:sz w:val="18"/>
      <w:szCs w:val="18"/>
    </w:rPr>
  </w:style>
  <w:style w:type="character" w:customStyle="1" w:styleId="WW8Num36z1">
    <w:name w:val="WW8Num36z1"/>
    <w:rsid w:val="001707B3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1707B3"/>
  </w:style>
  <w:style w:type="character" w:customStyle="1" w:styleId="WW8Num38z0">
    <w:name w:val="WW8Num38z0"/>
    <w:rsid w:val="001707B3"/>
    <w:rPr>
      <w:rFonts w:ascii="Symbol" w:hAnsi="Symbol" w:cs="OpenSymbol"/>
    </w:rPr>
  </w:style>
  <w:style w:type="character" w:customStyle="1" w:styleId="WW8Num38z1">
    <w:name w:val="WW8Num38z1"/>
    <w:rsid w:val="001707B3"/>
    <w:rPr>
      <w:rFonts w:ascii="OpenSymbol" w:hAnsi="OpenSymbol" w:cs="OpenSymbol"/>
    </w:rPr>
  </w:style>
  <w:style w:type="character" w:customStyle="1" w:styleId="WW8Num38z2">
    <w:name w:val="WW8Num38z2"/>
    <w:rsid w:val="001707B3"/>
    <w:rPr>
      <w:rFonts w:ascii="Wingdings" w:hAnsi="Wingdings" w:cs="Wingdings"/>
    </w:rPr>
  </w:style>
  <w:style w:type="character" w:customStyle="1" w:styleId="WW8Num39z0">
    <w:name w:val="WW8Num39z0"/>
    <w:rsid w:val="001707B3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rsid w:val="001707B3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1707B3"/>
  </w:style>
  <w:style w:type="character" w:customStyle="1" w:styleId="WW8Num40z0">
    <w:name w:val="WW8Num40z0"/>
    <w:rsid w:val="001707B3"/>
    <w:rPr>
      <w:rFonts w:ascii="Symbol" w:hAnsi="Symbol" w:cs="OpenSymbol"/>
    </w:rPr>
  </w:style>
  <w:style w:type="character" w:customStyle="1" w:styleId="WW8Num41z0">
    <w:name w:val="WW8Num41z0"/>
    <w:rsid w:val="001707B3"/>
    <w:rPr>
      <w:rFonts w:ascii="Symbol" w:hAnsi="Symbol" w:cs="OpenSymbol"/>
    </w:rPr>
  </w:style>
  <w:style w:type="character" w:customStyle="1" w:styleId="WW8Num42z0">
    <w:name w:val="WW8Num42z0"/>
    <w:rsid w:val="001707B3"/>
    <w:rPr>
      <w:rFonts w:ascii="Symbol" w:hAnsi="Symbol" w:cs="OpenSymbol"/>
    </w:rPr>
  </w:style>
  <w:style w:type="character" w:customStyle="1" w:styleId="WW8Num42z1">
    <w:name w:val="WW8Num42z1"/>
    <w:rsid w:val="001707B3"/>
    <w:rPr>
      <w:rFonts w:ascii="OpenSymbol" w:hAnsi="OpenSymbol" w:cs="OpenSymbol"/>
    </w:rPr>
  </w:style>
  <w:style w:type="character" w:customStyle="1" w:styleId="WW8Num43z0">
    <w:name w:val="WW8Num43z0"/>
    <w:rsid w:val="001707B3"/>
    <w:rPr>
      <w:rFonts w:ascii="Symbol" w:hAnsi="Symbol" w:cs="OpenSymbol"/>
    </w:rPr>
  </w:style>
  <w:style w:type="character" w:customStyle="1" w:styleId="WW8Num43z1">
    <w:name w:val="WW8Num43z1"/>
    <w:rsid w:val="001707B3"/>
    <w:rPr>
      <w:rFonts w:ascii="OpenSymbol" w:hAnsi="OpenSymbol" w:cs="OpenSymbol"/>
    </w:rPr>
  </w:style>
  <w:style w:type="character" w:customStyle="1" w:styleId="WW8Num44z0">
    <w:name w:val="WW8Num44z0"/>
    <w:rsid w:val="001707B3"/>
    <w:rPr>
      <w:rFonts w:ascii="Symbol" w:hAnsi="Symbol" w:cs="OpenSymbol"/>
    </w:rPr>
  </w:style>
  <w:style w:type="character" w:customStyle="1" w:styleId="WW8Num44z1">
    <w:name w:val="WW8Num44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1707B3"/>
  </w:style>
  <w:style w:type="character" w:customStyle="1" w:styleId="WW8Num40z1">
    <w:name w:val="WW8Num40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1707B3"/>
  </w:style>
  <w:style w:type="character" w:customStyle="1" w:styleId="WW8Num37z0">
    <w:name w:val="WW8Num37z0"/>
    <w:rsid w:val="001707B3"/>
    <w:rPr>
      <w:rFonts w:ascii="Symbol" w:hAnsi="Symbol" w:cs="OpenSymbol"/>
    </w:rPr>
  </w:style>
  <w:style w:type="character" w:customStyle="1" w:styleId="WW8Num37z1">
    <w:name w:val="WW8Num37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1707B3"/>
  </w:style>
  <w:style w:type="character" w:customStyle="1" w:styleId="WW8Num34z0">
    <w:name w:val="WW8Num34z0"/>
    <w:rsid w:val="001707B3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rsid w:val="001707B3"/>
    <w:rPr>
      <w:rFonts w:ascii="Courier New" w:hAnsi="Courier New" w:cs="Courier New"/>
    </w:rPr>
  </w:style>
  <w:style w:type="character" w:customStyle="1" w:styleId="WW8Num41z1">
    <w:name w:val="WW8Num41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1707B3"/>
  </w:style>
  <w:style w:type="character" w:customStyle="1" w:styleId="WW8Num45z0">
    <w:name w:val="WW8Num45z0"/>
    <w:rsid w:val="001707B3"/>
    <w:rPr>
      <w:rFonts w:ascii="Symbol" w:hAnsi="Symbol" w:cs="OpenSymbol"/>
    </w:rPr>
  </w:style>
  <w:style w:type="character" w:customStyle="1" w:styleId="WW8Num45z1">
    <w:name w:val="WW8Num45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1707B3"/>
  </w:style>
  <w:style w:type="character" w:customStyle="1" w:styleId="Domylnaczcionkaakapitu1">
    <w:name w:val="Domyślna czcionka akapitu1"/>
    <w:rsid w:val="001707B3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1707B3"/>
  </w:style>
  <w:style w:type="character" w:customStyle="1" w:styleId="WW8Num22z1">
    <w:name w:val="WW8Num22z1"/>
    <w:rsid w:val="001707B3"/>
    <w:rPr>
      <w:rFonts w:ascii="OpenSymbol" w:hAnsi="OpenSymbol" w:cs="Courier New"/>
    </w:rPr>
  </w:style>
  <w:style w:type="character" w:customStyle="1" w:styleId="WW8Num23z0">
    <w:name w:val="WW8Num23z0"/>
    <w:rsid w:val="001707B3"/>
    <w:rPr>
      <w:rFonts w:ascii="Symbol" w:hAnsi="Symbol" w:cs="Times New Roman"/>
    </w:rPr>
  </w:style>
  <w:style w:type="character" w:customStyle="1" w:styleId="WW8Num23z1">
    <w:name w:val="WW8Num23z1"/>
    <w:rsid w:val="001707B3"/>
    <w:rPr>
      <w:rFonts w:ascii="OpenSymbol" w:hAnsi="OpenSymbol" w:cs="OpenSymbol"/>
    </w:rPr>
  </w:style>
  <w:style w:type="character" w:customStyle="1" w:styleId="WW8Num24z0">
    <w:name w:val="WW8Num24z0"/>
    <w:rsid w:val="001707B3"/>
    <w:rPr>
      <w:rFonts w:ascii="Symbol" w:hAnsi="Symbol" w:cs="Times New Roman"/>
    </w:rPr>
  </w:style>
  <w:style w:type="character" w:customStyle="1" w:styleId="WW8Num24z1">
    <w:name w:val="WW8Num24z1"/>
    <w:rsid w:val="001707B3"/>
    <w:rPr>
      <w:rFonts w:ascii="Symbol" w:hAnsi="Symbol" w:cs="Symbol"/>
    </w:rPr>
  </w:style>
  <w:style w:type="character" w:customStyle="1" w:styleId="WW8Num25z0">
    <w:name w:val="WW8Num25z0"/>
    <w:rsid w:val="001707B3"/>
    <w:rPr>
      <w:rFonts w:ascii="Symbol" w:hAnsi="Symbol" w:cs="Times New Roman"/>
    </w:rPr>
  </w:style>
  <w:style w:type="character" w:customStyle="1" w:styleId="WW8Num25z1">
    <w:name w:val="WW8Num25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1707B3"/>
  </w:style>
  <w:style w:type="character" w:customStyle="1" w:styleId="WW8Num21z1">
    <w:name w:val="WW8Num21z1"/>
    <w:rsid w:val="001707B3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rsid w:val="001707B3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1707B3"/>
    <w:rPr>
      <w:rFonts w:ascii="OpenSymbol" w:hAnsi="OpenSymbol" w:cs="Courier New"/>
    </w:rPr>
  </w:style>
  <w:style w:type="character" w:customStyle="1" w:styleId="WW8Num27z0">
    <w:name w:val="WW8Num27z0"/>
    <w:rsid w:val="001707B3"/>
    <w:rPr>
      <w:rFonts w:ascii="Symbol" w:hAnsi="Symbol" w:cs="Times New Roman"/>
    </w:rPr>
  </w:style>
  <w:style w:type="character" w:customStyle="1" w:styleId="WW8Num27z1">
    <w:name w:val="WW8Num27z1"/>
    <w:rsid w:val="001707B3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1707B3"/>
  </w:style>
  <w:style w:type="character" w:customStyle="1" w:styleId="Znakinumeracji">
    <w:name w:val="Znaki numeracji"/>
    <w:rsid w:val="001707B3"/>
  </w:style>
  <w:style w:type="character" w:customStyle="1" w:styleId="Symbolewypunktowania">
    <w:name w:val="Symbole wypunktowania"/>
    <w:rsid w:val="001707B3"/>
    <w:rPr>
      <w:rFonts w:ascii="OpenSymbol" w:eastAsia="OpenSymbol" w:hAnsi="OpenSymbol" w:cs="OpenSymbol"/>
    </w:rPr>
  </w:style>
  <w:style w:type="character" w:customStyle="1" w:styleId="WW8Num31z0">
    <w:name w:val="WW8Num31z0"/>
    <w:rsid w:val="001707B3"/>
    <w:rPr>
      <w:rFonts w:ascii="Symbol" w:hAnsi="Symbol" w:cs="Symbol"/>
    </w:rPr>
  </w:style>
  <w:style w:type="character" w:customStyle="1" w:styleId="WW8Num31z1">
    <w:name w:val="WW8Num31z1"/>
    <w:rsid w:val="001707B3"/>
    <w:rPr>
      <w:rFonts w:ascii="OpenSymbol" w:hAnsi="OpenSymbol" w:cs="Courier New"/>
    </w:rPr>
  </w:style>
  <w:style w:type="character" w:customStyle="1" w:styleId="WW-Domylnaczcionkaakapitu111">
    <w:name w:val="WW-Domyślna czcionka akapitu111"/>
    <w:rsid w:val="001707B3"/>
  </w:style>
  <w:style w:type="character" w:styleId="Hipercze">
    <w:name w:val="Hyperlink"/>
    <w:rsid w:val="001707B3"/>
    <w:rPr>
      <w:color w:val="0000FF"/>
      <w:u w:val="single"/>
    </w:rPr>
  </w:style>
  <w:style w:type="character" w:customStyle="1" w:styleId="NagwekZnak">
    <w:name w:val="Nagłówek Znak"/>
    <w:uiPriority w:val="99"/>
    <w:rsid w:val="001707B3"/>
    <w:rPr>
      <w:rFonts w:eastAsia="Lucida Sans Unicode"/>
      <w:kern w:val="1"/>
      <w:sz w:val="24"/>
      <w:szCs w:val="24"/>
    </w:rPr>
  </w:style>
  <w:style w:type="character" w:customStyle="1" w:styleId="StopkaZnak">
    <w:name w:val="Stopka Znak"/>
    <w:uiPriority w:val="99"/>
    <w:rsid w:val="001707B3"/>
    <w:rPr>
      <w:rFonts w:eastAsia="Lucida Sans Unicode"/>
      <w:kern w:val="1"/>
      <w:sz w:val="24"/>
      <w:szCs w:val="24"/>
    </w:rPr>
  </w:style>
  <w:style w:type="character" w:customStyle="1" w:styleId="ListLabel1">
    <w:name w:val="ListLabel 1"/>
    <w:rsid w:val="001707B3"/>
    <w:rPr>
      <w:rFonts w:cs="Courier New"/>
    </w:rPr>
  </w:style>
  <w:style w:type="character" w:customStyle="1" w:styleId="ListLabel2">
    <w:name w:val="ListLabel 2"/>
    <w:rsid w:val="001707B3"/>
    <w:rPr>
      <w:sz w:val="24"/>
    </w:rPr>
  </w:style>
  <w:style w:type="character" w:customStyle="1" w:styleId="ListLabel3">
    <w:name w:val="ListLabel 3"/>
    <w:rsid w:val="001707B3"/>
    <w:rPr>
      <w:b/>
    </w:rPr>
  </w:style>
  <w:style w:type="character" w:customStyle="1" w:styleId="Znakiprzypiswdolnych">
    <w:name w:val="Znaki przypisów dolnych"/>
    <w:rsid w:val="001707B3"/>
    <w:rPr>
      <w:vertAlign w:val="superscript"/>
    </w:rPr>
  </w:style>
  <w:style w:type="character" w:customStyle="1" w:styleId="Podpis1">
    <w:name w:val="Podpis1"/>
    <w:basedOn w:val="Domylnaczcionkaakapitu9"/>
    <w:rsid w:val="001707B3"/>
  </w:style>
  <w:style w:type="character" w:customStyle="1" w:styleId="TekstpodstawowyZnak">
    <w:name w:val="Tekst podstawowy Znak"/>
    <w:rsid w:val="001707B3"/>
    <w:rPr>
      <w:rFonts w:eastAsia="Lucida Sans Unicode"/>
      <w:kern w:val="1"/>
      <w:sz w:val="24"/>
      <w:szCs w:val="24"/>
    </w:rPr>
  </w:style>
  <w:style w:type="character" w:customStyle="1" w:styleId="Odwoanieprzypisudolnego1">
    <w:name w:val="Odwołanie przypisu dolnego1"/>
    <w:rsid w:val="001707B3"/>
    <w:rPr>
      <w:vertAlign w:val="superscript"/>
    </w:rPr>
  </w:style>
  <w:style w:type="character" w:customStyle="1" w:styleId="TekstprzypisudolnegoZnak">
    <w:name w:val="Tekst przypisu dolnego Znak"/>
    <w:rsid w:val="001707B3"/>
    <w:rPr>
      <w:rFonts w:eastAsia="Lucida Sans Unicode"/>
      <w:kern w:val="1"/>
    </w:rPr>
  </w:style>
  <w:style w:type="character" w:customStyle="1" w:styleId="FontStyle37">
    <w:name w:val="Font Style37"/>
    <w:rsid w:val="001707B3"/>
    <w:rPr>
      <w:rFonts w:ascii="Arial" w:hAnsi="Arial" w:cs="Arial"/>
      <w:sz w:val="20"/>
      <w:szCs w:val="20"/>
    </w:rPr>
  </w:style>
  <w:style w:type="character" w:customStyle="1" w:styleId="Odwoanieprzypisudolnego2">
    <w:name w:val="Odwołanie przypisu dolnego2"/>
    <w:rsid w:val="001707B3"/>
    <w:rPr>
      <w:vertAlign w:val="superscript"/>
    </w:rPr>
  </w:style>
  <w:style w:type="character" w:customStyle="1" w:styleId="Znakiprzypiswkocowych">
    <w:name w:val="Znaki przypisów końcowych"/>
    <w:rsid w:val="001707B3"/>
    <w:rPr>
      <w:vertAlign w:val="superscript"/>
    </w:rPr>
  </w:style>
  <w:style w:type="character" w:customStyle="1" w:styleId="WW-Znakiprzypiswkocowych">
    <w:name w:val="WW-Znaki przypisów końcowych"/>
    <w:rsid w:val="001707B3"/>
  </w:style>
  <w:style w:type="character" w:customStyle="1" w:styleId="Odwoanieprzypisukocowego1">
    <w:name w:val="Odwołanie przypisu końcowego1"/>
    <w:rsid w:val="001707B3"/>
    <w:rPr>
      <w:vertAlign w:val="superscript"/>
    </w:rPr>
  </w:style>
  <w:style w:type="character" w:customStyle="1" w:styleId="Odwoanieprzypisudolnego3">
    <w:name w:val="Odwołanie przypisu dolnego3"/>
    <w:rsid w:val="001707B3"/>
    <w:rPr>
      <w:vertAlign w:val="superscript"/>
    </w:rPr>
  </w:style>
  <w:style w:type="character" w:customStyle="1" w:styleId="Odwoanieprzypisukocowego2">
    <w:name w:val="Odwołanie przypisu końcowego2"/>
    <w:rsid w:val="001707B3"/>
    <w:rPr>
      <w:vertAlign w:val="superscript"/>
    </w:rPr>
  </w:style>
  <w:style w:type="character" w:customStyle="1" w:styleId="Odwoanieprzypisudolnego4">
    <w:name w:val="Odwołanie przypisu dolnego4"/>
    <w:rsid w:val="001707B3"/>
    <w:rPr>
      <w:vertAlign w:val="superscript"/>
    </w:rPr>
  </w:style>
  <w:style w:type="character" w:customStyle="1" w:styleId="Odwoanieprzypisukocowego3">
    <w:name w:val="Odwołanie przypisu końcowego3"/>
    <w:rsid w:val="001707B3"/>
    <w:rPr>
      <w:vertAlign w:val="superscript"/>
    </w:rPr>
  </w:style>
  <w:style w:type="character" w:styleId="Odwoanieprzypisudolnego">
    <w:name w:val="footnote reference"/>
    <w:rsid w:val="001707B3"/>
    <w:rPr>
      <w:vertAlign w:val="superscript"/>
    </w:rPr>
  </w:style>
  <w:style w:type="character" w:styleId="Odwoanieprzypisukocowego">
    <w:name w:val="endnote reference"/>
    <w:rsid w:val="001707B3"/>
    <w:rPr>
      <w:vertAlign w:val="superscript"/>
    </w:rPr>
  </w:style>
  <w:style w:type="character" w:customStyle="1" w:styleId="WW8Num116z1">
    <w:name w:val="WW8Num116z1"/>
    <w:rsid w:val="001707B3"/>
    <w:rPr>
      <w:rFonts w:ascii="Trebuchet MS" w:eastAsia="Times New Roman" w:hAnsi="Trebuchet MS" w:cs="Arial"/>
      <w:b w:val="0"/>
    </w:rPr>
  </w:style>
  <w:style w:type="character" w:styleId="UyteHipercze">
    <w:name w:val="FollowedHyperlink"/>
    <w:rsid w:val="001707B3"/>
    <w:rPr>
      <w:color w:val="800080"/>
      <w:u w:val="single"/>
    </w:rPr>
  </w:style>
  <w:style w:type="character" w:customStyle="1" w:styleId="DeltaViewInsertion">
    <w:name w:val="DeltaView Insertion"/>
    <w:rsid w:val="001707B3"/>
    <w:rPr>
      <w:b/>
      <w:i/>
      <w:spacing w:val="0"/>
    </w:rPr>
  </w:style>
  <w:style w:type="character" w:customStyle="1" w:styleId="WW8Num39z2">
    <w:name w:val="WW8Num39z2"/>
    <w:rsid w:val="001707B3"/>
  </w:style>
  <w:style w:type="character" w:customStyle="1" w:styleId="WW8Num39z3">
    <w:name w:val="WW8Num39z3"/>
    <w:rsid w:val="001707B3"/>
  </w:style>
  <w:style w:type="character" w:customStyle="1" w:styleId="WW8Num39z4">
    <w:name w:val="WW8Num39z4"/>
    <w:rsid w:val="001707B3"/>
  </w:style>
  <w:style w:type="character" w:customStyle="1" w:styleId="WW8Num39z5">
    <w:name w:val="WW8Num39z5"/>
    <w:rsid w:val="001707B3"/>
  </w:style>
  <w:style w:type="character" w:customStyle="1" w:styleId="WW8Num39z6">
    <w:name w:val="WW8Num39z6"/>
    <w:rsid w:val="001707B3"/>
  </w:style>
  <w:style w:type="character" w:customStyle="1" w:styleId="WW8Num39z7">
    <w:name w:val="WW8Num39z7"/>
    <w:rsid w:val="001707B3"/>
  </w:style>
  <w:style w:type="character" w:customStyle="1" w:styleId="WW8Num39z8">
    <w:name w:val="WW8Num39z8"/>
    <w:rsid w:val="001707B3"/>
  </w:style>
  <w:style w:type="character" w:customStyle="1" w:styleId="NormalBoldChar">
    <w:name w:val="NormalBold Char"/>
    <w:rsid w:val="001707B3"/>
    <w:rPr>
      <w:b/>
      <w:sz w:val="24"/>
    </w:rPr>
  </w:style>
  <w:style w:type="character" w:customStyle="1" w:styleId="WW8Num40z2">
    <w:name w:val="WW8Num40z2"/>
    <w:rsid w:val="001707B3"/>
  </w:style>
  <w:style w:type="character" w:customStyle="1" w:styleId="WW8Num40z3">
    <w:name w:val="WW8Num40z3"/>
    <w:rsid w:val="001707B3"/>
  </w:style>
  <w:style w:type="character" w:customStyle="1" w:styleId="WW8Num40z4">
    <w:name w:val="WW8Num40z4"/>
    <w:rsid w:val="001707B3"/>
  </w:style>
  <w:style w:type="character" w:customStyle="1" w:styleId="WW8Num40z5">
    <w:name w:val="WW8Num40z5"/>
    <w:rsid w:val="001707B3"/>
  </w:style>
  <w:style w:type="character" w:customStyle="1" w:styleId="WW8Num40z6">
    <w:name w:val="WW8Num40z6"/>
    <w:rsid w:val="001707B3"/>
  </w:style>
  <w:style w:type="character" w:customStyle="1" w:styleId="WW8Num40z7">
    <w:name w:val="WW8Num40z7"/>
    <w:rsid w:val="001707B3"/>
  </w:style>
  <w:style w:type="character" w:customStyle="1" w:styleId="WW8Num40z8">
    <w:name w:val="WW8Num40z8"/>
    <w:rsid w:val="001707B3"/>
  </w:style>
  <w:style w:type="paragraph" w:customStyle="1" w:styleId="Nagwek15">
    <w:name w:val="Nagłówek15"/>
    <w:basedOn w:val="Normalny"/>
    <w:next w:val="Tekstpodstawowy"/>
    <w:rsid w:val="001707B3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link w:val="TekstpodstawowyZnak1"/>
    <w:rsid w:val="001707B3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rsid w:val="001707B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Lista">
    <w:name w:val="List"/>
    <w:basedOn w:val="Tekstpodstawowy"/>
    <w:rsid w:val="001707B3"/>
    <w:rPr>
      <w:rFonts w:cs="Tahoma"/>
    </w:rPr>
  </w:style>
  <w:style w:type="paragraph" w:customStyle="1" w:styleId="Podpis15">
    <w:name w:val="Podpis15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707B3"/>
    <w:pPr>
      <w:suppressLineNumbers/>
    </w:pPr>
    <w:rPr>
      <w:rFonts w:cs="Tahoma"/>
    </w:rPr>
  </w:style>
  <w:style w:type="paragraph" w:customStyle="1" w:styleId="Nagwek14">
    <w:name w:val="Nagłówek14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4">
    <w:name w:val="Podpis14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3">
    <w:name w:val="Nagłówek13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3">
    <w:name w:val="Podpis13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2">
    <w:name w:val="Nagłówek12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2">
    <w:name w:val="Podpis12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1">
    <w:name w:val="Nagłówek11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1">
    <w:name w:val="Podpis11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0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9">
    <w:name w:val="Nagłówek9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8">
    <w:name w:val="Nagłówek8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70">
    <w:name w:val="Nagłówek7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6">
    <w:name w:val="Nagłówek6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4">
    <w:name w:val="Nagłówek4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3">
    <w:name w:val="Nagłówek3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6">
    <w:name w:val="Nagłówek1"/>
    <w:basedOn w:val="Normalny"/>
    <w:next w:val="Tekstpodstawowy"/>
    <w:rsid w:val="001707B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pistreci4">
    <w:name w:val="toc 4"/>
    <w:basedOn w:val="Normalny"/>
    <w:next w:val="Normalny"/>
    <w:rsid w:val="001707B3"/>
    <w:pPr>
      <w:jc w:val="both"/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next w:val="Tekstpodstawowy"/>
    <w:rsid w:val="001707B3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rsid w:val="001707B3"/>
    <w:pPr>
      <w:jc w:val="both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1707B3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rsid w:val="001707B3"/>
    <w:pPr>
      <w:suppressLineNumbers/>
    </w:pPr>
  </w:style>
  <w:style w:type="paragraph" w:customStyle="1" w:styleId="Nagwektabeli">
    <w:name w:val="Nagłówek tabeli"/>
    <w:basedOn w:val="Zawartotabeli"/>
    <w:rsid w:val="001707B3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1707B3"/>
    <w:pPr>
      <w:suppressLineNumbers/>
      <w:tabs>
        <w:tab w:val="center" w:pos="4818"/>
        <w:tab w:val="right" w:pos="9637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1707B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1707B3"/>
    <w:pPr>
      <w:spacing w:after="120" w:line="480" w:lineRule="auto"/>
    </w:pPr>
  </w:style>
  <w:style w:type="paragraph" w:styleId="Nagwek">
    <w:name w:val="header"/>
    <w:basedOn w:val="Normalny"/>
    <w:link w:val="NagwekZnak1"/>
    <w:uiPriority w:val="99"/>
    <w:rsid w:val="001707B3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rsid w:val="001707B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Akapitzlist1">
    <w:name w:val="Akapit z listą1"/>
    <w:rsid w:val="001707B3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rsid w:val="001707B3"/>
    <w:pPr>
      <w:widowControl w:val="0"/>
      <w:suppressAutoHyphens/>
      <w:spacing w:before="60" w:after="60" w:line="360" w:lineRule="auto"/>
      <w:ind w:left="851" w:hanging="295"/>
    </w:pPr>
    <w:rPr>
      <w:rFonts w:ascii="Univers-PL" w:eastAsia="Aria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rsid w:val="001707B3"/>
    <w:pPr>
      <w:widowControl w:val="0"/>
      <w:suppressAutoHyphens/>
      <w:overflowPunct w:val="0"/>
      <w:spacing w:after="0" w:line="360" w:lineRule="auto"/>
    </w:pPr>
    <w:rPr>
      <w:rFonts w:ascii="Arial" w:eastAsia="Arial" w:hAnsi="Arial" w:cs="Times New Roman"/>
      <w:sz w:val="24"/>
      <w:szCs w:val="20"/>
      <w:lang w:val="en-US" w:eastAsia="ar-SA"/>
    </w:rPr>
  </w:style>
  <w:style w:type="paragraph" w:customStyle="1" w:styleId="western">
    <w:name w:val="western"/>
    <w:basedOn w:val="Normalny"/>
    <w:rsid w:val="001707B3"/>
    <w:pPr>
      <w:widowControl/>
      <w:suppressAutoHyphens w:val="0"/>
      <w:spacing w:before="100" w:after="100"/>
      <w:jc w:val="both"/>
    </w:pPr>
    <w:rPr>
      <w:rFonts w:ascii="Arial" w:eastAsia="Arial Unicode MS" w:hAnsi="Arial" w:cs="Arial"/>
      <w:b/>
      <w:bCs/>
      <w:i/>
      <w:iCs/>
    </w:rPr>
  </w:style>
  <w:style w:type="paragraph" w:styleId="NormalnyWeb">
    <w:name w:val="Normal (Web)"/>
    <w:basedOn w:val="Normalny"/>
    <w:rsid w:val="001707B3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Zwykytekst1">
    <w:name w:val="Zwykły tekst1"/>
    <w:basedOn w:val="Normalny"/>
    <w:rsid w:val="001707B3"/>
    <w:rPr>
      <w:rFonts w:ascii="Courier New" w:hAnsi="Courier New" w:cs="Courier New"/>
      <w:sz w:val="20"/>
      <w:szCs w:val="20"/>
    </w:rPr>
  </w:style>
  <w:style w:type="paragraph" w:customStyle="1" w:styleId="Obszartekstu">
    <w:name w:val="Obszar tekstu"/>
    <w:basedOn w:val="Normalny"/>
    <w:rsid w:val="001707B3"/>
    <w:pPr>
      <w:spacing w:after="120"/>
    </w:pPr>
  </w:style>
  <w:style w:type="paragraph" w:customStyle="1" w:styleId="oddl-nadpis">
    <w:name w:val="oddíl-nadpis"/>
    <w:rsid w:val="001707B3"/>
    <w:pPr>
      <w:keepNext/>
      <w:widowControl w:val="0"/>
      <w:tabs>
        <w:tab w:val="left" w:pos="567"/>
      </w:tabs>
      <w:suppressAutoHyphens/>
      <w:spacing w:before="240" w:after="200" w:line="240" w:lineRule="exact"/>
    </w:pPr>
    <w:rPr>
      <w:rFonts w:ascii="Arial" w:eastAsia="Arial" w:hAnsi="Arial" w:cs="Times New Roman"/>
      <w:b/>
      <w:kern w:val="1"/>
      <w:sz w:val="24"/>
      <w:szCs w:val="20"/>
      <w:lang w:val="cs-CZ" w:eastAsia="ar-SA"/>
    </w:rPr>
  </w:style>
  <w:style w:type="paragraph" w:customStyle="1" w:styleId="Zwykytekst2">
    <w:name w:val="Zwykły tekst2"/>
    <w:basedOn w:val="Normalny"/>
    <w:rsid w:val="001707B3"/>
    <w:pPr>
      <w:widowControl/>
      <w:spacing w:line="100" w:lineRule="atLeast"/>
      <w:jc w:val="both"/>
    </w:pPr>
    <w:rPr>
      <w:rFonts w:ascii="Consolas" w:eastAsia="SimSun" w:hAnsi="Consolas" w:cs="Consolas"/>
      <w:sz w:val="21"/>
      <w:szCs w:val="21"/>
      <w:lang w:eastAsia="hi-IN" w:bidi="hi-IN"/>
    </w:rPr>
  </w:style>
  <w:style w:type="paragraph" w:customStyle="1" w:styleId="Standard">
    <w:name w:val="Standard"/>
    <w:rsid w:val="001707B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1707B3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1707B3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1707B3"/>
  </w:style>
  <w:style w:type="paragraph" w:customStyle="1" w:styleId="Zawartoramki">
    <w:name w:val="Zawartość ramki"/>
    <w:basedOn w:val="Tekstpodstawowy"/>
    <w:rsid w:val="001707B3"/>
  </w:style>
  <w:style w:type="paragraph" w:customStyle="1" w:styleId="Annexetitre">
    <w:name w:val="Annexe titre"/>
    <w:basedOn w:val="Normalny"/>
    <w:next w:val="Normalny"/>
    <w:rsid w:val="001707B3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customStyle="1" w:styleId="ChapterTitle">
    <w:name w:val="ChapterTitle"/>
    <w:basedOn w:val="Normalny"/>
    <w:next w:val="Normalny"/>
    <w:rsid w:val="001707B3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next w:val="Nagwek1"/>
    <w:rsid w:val="001707B3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Text1">
    <w:name w:val="Text 1"/>
    <w:basedOn w:val="Normalny"/>
    <w:rsid w:val="001707B3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next w:val="Text1"/>
    <w:rsid w:val="001707B3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rsid w:val="001707B3"/>
    <w:pPr>
      <w:spacing w:before="120" w:after="120"/>
      <w:jc w:val="both"/>
    </w:pPr>
    <w:rPr>
      <w:rFonts w:eastAsia="Calibri"/>
      <w:szCs w:val="22"/>
    </w:rPr>
  </w:style>
  <w:style w:type="paragraph" w:customStyle="1" w:styleId="Tiret0">
    <w:name w:val="Tiret 0"/>
    <w:basedOn w:val="Normalny"/>
    <w:rsid w:val="001707B3"/>
    <w:pPr>
      <w:spacing w:before="120" w:after="12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rsid w:val="001707B3"/>
    <w:pPr>
      <w:spacing w:before="120" w:after="120"/>
    </w:pPr>
    <w:rPr>
      <w:rFonts w:eastAsia="Calibri"/>
      <w:szCs w:val="22"/>
    </w:rPr>
  </w:style>
  <w:style w:type="character" w:styleId="Odwoaniedokomentarza">
    <w:name w:val="annotation reference"/>
    <w:uiPriority w:val="99"/>
    <w:semiHidden/>
    <w:unhideWhenUsed/>
    <w:rsid w:val="001707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07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07B3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7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07B3"/>
    <w:rPr>
      <w:rFonts w:ascii="Times New Roman" w:eastAsia="Lucida Sans Unicode" w:hAnsi="Times New Roman" w:cs="Times New Roman"/>
      <w:b/>
      <w:bCs/>
      <w:kern w:val="1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707B3"/>
    <w:pPr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07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7B3"/>
    <w:rPr>
      <w:rFonts w:ascii="Tahoma" w:eastAsia="Lucida Sans Unicode" w:hAnsi="Tahoma" w:cs="Tahoma"/>
      <w:kern w:val="1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170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intensywne">
    <w:name w:val="Intense Emphasis"/>
    <w:basedOn w:val="Domylnaczcionkaakapitu"/>
    <w:uiPriority w:val="21"/>
    <w:qFormat/>
    <w:rsid w:val="001707B3"/>
    <w:rPr>
      <w:b/>
      <w:bCs/>
      <w:i/>
      <w:iCs/>
      <w:color w:val="4472C4" w:themeColor="accent1"/>
    </w:rPr>
  </w:style>
  <w:style w:type="paragraph" w:styleId="Bezodstpw">
    <w:name w:val="No Spacing"/>
    <w:uiPriority w:val="1"/>
    <w:qFormat/>
    <w:rsid w:val="001707B3"/>
    <w:pPr>
      <w:widowControl w:val="0"/>
      <w:suppressAutoHyphens/>
      <w:spacing w:after="0" w:line="240" w:lineRule="auto"/>
    </w:pPr>
    <w:rPr>
      <w:rFonts w:ascii="Cambria" w:eastAsia="Lucida Sans Unicode" w:hAnsi="Cambria" w:cs="Cambria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4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01209-179</dc:creator>
  <cp:keywords/>
  <dc:description/>
  <cp:lastModifiedBy>K.Szydło</cp:lastModifiedBy>
  <cp:revision>4</cp:revision>
  <dcterms:created xsi:type="dcterms:W3CDTF">2025-11-21T14:00:00Z</dcterms:created>
  <dcterms:modified xsi:type="dcterms:W3CDTF">2025-11-28T10:52:00Z</dcterms:modified>
</cp:coreProperties>
</file>